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008A" w:rsidRDefault="000443E1" w:rsidP="00F04A71">
      <w:pPr>
        <w:tabs>
          <w:tab w:val="left" w:pos="4077"/>
          <w:tab w:val="left" w:pos="7876"/>
          <w:tab w:val="left" w:pos="10419"/>
        </w:tabs>
        <w:spacing w:after="0" w:line="240" w:lineRule="auto"/>
        <w:jc w:val="center"/>
        <w:outlineLvl w:val="0"/>
        <w:rPr>
          <w:rFonts w:ascii="Times New Roman" w:hAnsi="Times New Roman" w:cs="Times New Roman"/>
          <w:b/>
          <w:bCs/>
          <w:i/>
          <w:sz w:val="24"/>
          <w:szCs w:val="24"/>
          <w:lang w:eastAsia="ru-RU"/>
        </w:rPr>
      </w:pPr>
      <w:r w:rsidRPr="00F04A71">
        <w:rPr>
          <w:rFonts w:ascii="Times New Roman" w:hAnsi="Times New Roman" w:cs="Times New Roman"/>
          <w:b/>
          <w:bCs/>
          <w:sz w:val="24"/>
          <w:szCs w:val="24"/>
          <w:lang w:eastAsia="ru-RU"/>
        </w:rPr>
        <w:t xml:space="preserve">Договор </w:t>
      </w:r>
      <w:r w:rsidR="00D15657" w:rsidRPr="00F04A71">
        <w:rPr>
          <w:rFonts w:ascii="Times New Roman" w:hAnsi="Times New Roman" w:cs="Times New Roman"/>
          <w:b/>
          <w:bCs/>
          <w:i/>
          <w:sz w:val="24"/>
          <w:szCs w:val="24"/>
          <w:lang w:eastAsia="ru-RU"/>
        </w:rPr>
        <w:t>(рамочный)</w:t>
      </w:r>
    </w:p>
    <w:p w:rsidR="0002008A" w:rsidRDefault="0002008A" w:rsidP="000200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 оказание услуг по проведению оценки степени профессионального риска</w:t>
      </w:r>
    </w:p>
    <w:p w:rsidR="000443E1" w:rsidRPr="00F04A71" w:rsidRDefault="000443E1" w:rsidP="00F04A71">
      <w:pPr>
        <w:tabs>
          <w:tab w:val="left" w:pos="4077"/>
          <w:tab w:val="left" w:pos="7876"/>
          <w:tab w:val="left" w:pos="10419"/>
        </w:tabs>
        <w:spacing w:after="0" w:line="240" w:lineRule="auto"/>
        <w:jc w:val="center"/>
        <w:outlineLvl w:val="0"/>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 xml:space="preserve"> </w:t>
      </w:r>
    </w:p>
    <w:p w:rsidR="000443E1" w:rsidRPr="00F04A71" w:rsidRDefault="000443E1" w:rsidP="00BB08D7">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F04A71">
        <w:rPr>
          <w:rFonts w:ascii="Times New Roman" w:hAnsi="Times New Roman" w:cs="Times New Roman"/>
          <w:b/>
          <w:bCs/>
          <w:sz w:val="24"/>
          <w:szCs w:val="24"/>
          <w:lang w:eastAsia="ru-RU"/>
        </w:rPr>
        <w:t xml:space="preserve">№ </w:t>
      </w:r>
      <w:permStart w:id="1447192097" w:edGrp="everyone"/>
      <w:r w:rsidRPr="00F04A71">
        <w:rPr>
          <w:rFonts w:ascii="Times New Roman" w:hAnsi="Times New Roman" w:cs="Times New Roman"/>
          <w:b/>
          <w:bCs/>
          <w:sz w:val="24"/>
          <w:szCs w:val="24"/>
          <w:lang w:eastAsia="ru-RU"/>
        </w:rPr>
        <w:t>________________</w:t>
      </w:r>
      <w:permEnd w:id="1447192097"/>
    </w:p>
    <w:p w:rsidR="000443E1" w:rsidRPr="00F04A71" w:rsidRDefault="000443E1" w:rsidP="00BB08D7">
      <w:pPr>
        <w:spacing w:after="0" w:line="240" w:lineRule="auto"/>
        <w:jc w:val="center"/>
        <w:rPr>
          <w:rFonts w:ascii="Times New Roman" w:hAnsi="Times New Roman" w:cs="Times New Roman"/>
          <w:b/>
          <w:bCs/>
          <w:sz w:val="24"/>
          <w:szCs w:val="24"/>
          <w:lang w:eastAsia="ru-RU"/>
        </w:rPr>
      </w:pPr>
    </w:p>
    <w:p w:rsidR="000443E1" w:rsidRPr="00F04A71" w:rsidRDefault="000443E1" w:rsidP="00BB08D7">
      <w:pPr>
        <w:spacing w:after="0" w:line="240" w:lineRule="auto"/>
        <w:jc w:val="center"/>
        <w:rPr>
          <w:rFonts w:ascii="Times New Roman" w:hAnsi="Times New Roman" w:cs="Times New Roman"/>
          <w:b/>
          <w:bCs/>
          <w:sz w:val="24"/>
          <w:szCs w:val="24"/>
          <w:lang w:eastAsia="ru-RU"/>
        </w:rPr>
      </w:pPr>
      <w:r w:rsidRPr="00F04A71">
        <w:rPr>
          <w:rFonts w:ascii="Times New Roman" w:hAnsi="Times New Roman" w:cs="Times New Roman"/>
          <w:sz w:val="24"/>
          <w:szCs w:val="24"/>
          <w:lang w:eastAsia="ru-RU"/>
        </w:rPr>
        <w:t xml:space="preserve">г. </w:t>
      </w:r>
      <w:permStart w:id="1716485194" w:edGrp="everyone"/>
      <w:r w:rsidR="00792C33" w:rsidRPr="00F04A71">
        <w:rPr>
          <w:rFonts w:ascii="Times New Roman" w:hAnsi="Times New Roman" w:cs="Times New Roman"/>
          <w:sz w:val="24"/>
          <w:szCs w:val="24"/>
          <w:lang w:eastAsia="ru-RU"/>
        </w:rPr>
        <w:t xml:space="preserve">       </w:t>
      </w:r>
      <w:r w:rsidRPr="00F04A71">
        <w:rPr>
          <w:rFonts w:ascii="Times New Roman" w:hAnsi="Times New Roman" w:cs="Times New Roman"/>
          <w:sz w:val="24"/>
          <w:szCs w:val="24"/>
          <w:lang w:eastAsia="ru-RU"/>
        </w:rPr>
        <w:t xml:space="preserve">   </w:t>
      </w:r>
      <w:permEnd w:id="1716485194"/>
      <w:r w:rsidRPr="00F04A71">
        <w:rPr>
          <w:rFonts w:ascii="Times New Roman" w:hAnsi="Times New Roman" w:cs="Times New Roman"/>
          <w:sz w:val="24"/>
          <w:szCs w:val="24"/>
          <w:lang w:eastAsia="ru-RU"/>
        </w:rPr>
        <w:t xml:space="preserve">                                                                                           </w:t>
      </w:r>
      <w:permStart w:id="21175941" w:edGrp="everyone"/>
      <w:r w:rsidRPr="00F04A71">
        <w:rPr>
          <w:rFonts w:ascii="Times New Roman" w:hAnsi="Times New Roman" w:cs="Times New Roman"/>
          <w:sz w:val="24"/>
          <w:szCs w:val="24"/>
          <w:lang w:eastAsia="ru-RU"/>
        </w:rPr>
        <w:t>“___” _________</w:t>
      </w:r>
      <w:proofErr w:type="gramStart"/>
      <w:r w:rsidRPr="00F04A71">
        <w:rPr>
          <w:rFonts w:ascii="Times New Roman" w:hAnsi="Times New Roman" w:cs="Times New Roman"/>
          <w:sz w:val="24"/>
          <w:szCs w:val="24"/>
          <w:lang w:eastAsia="ru-RU"/>
        </w:rPr>
        <w:t>_  20</w:t>
      </w:r>
      <w:r w:rsidR="006713CE">
        <w:rPr>
          <w:rFonts w:ascii="Times New Roman" w:hAnsi="Times New Roman" w:cs="Times New Roman"/>
          <w:sz w:val="24"/>
          <w:szCs w:val="24"/>
          <w:lang w:eastAsia="ru-RU"/>
        </w:rPr>
        <w:t>20</w:t>
      </w:r>
      <w:permEnd w:id="21175941"/>
      <w:proofErr w:type="gramEnd"/>
      <w:r w:rsidRPr="00F04A71">
        <w:rPr>
          <w:rFonts w:ascii="Times New Roman" w:hAnsi="Times New Roman" w:cs="Times New Roman"/>
          <w:sz w:val="24"/>
          <w:szCs w:val="24"/>
          <w:lang w:eastAsia="ru-RU"/>
        </w:rPr>
        <w:t>.</w:t>
      </w:r>
    </w:p>
    <w:p w:rsidR="000443E1" w:rsidRPr="00F04A71" w:rsidRDefault="000443E1" w:rsidP="00BB08D7">
      <w:pPr>
        <w:suppressAutoHyphens/>
        <w:spacing w:after="0" w:line="240" w:lineRule="auto"/>
        <w:jc w:val="both"/>
        <w:rPr>
          <w:rFonts w:ascii="Times New Roman" w:hAnsi="Times New Roman" w:cs="Times New Roman"/>
          <w:sz w:val="24"/>
          <w:szCs w:val="24"/>
          <w:lang w:eastAsia="ru-RU"/>
        </w:rPr>
      </w:pPr>
    </w:p>
    <w:p w:rsidR="000443E1" w:rsidRPr="00F04A71" w:rsidRDefault="000443E1" w:rsidP="00BB08D7">
      <w:pPr>
        <w:spacing w:after="0" w:line="240" w:lineRule="auto"/>
        <w:ind w:firstLine="284"/>
        <w:jc w:val="both"/>
        <w:rPr>
          <w:rFonts w:ascii="Times New Roman" w:hAnsi="Times New Roman" w:cs="Times New Roman"/>
          <w:sz w:val="24"/>
          <w:szCs w:val="24"/>
          <w:lang w:eastAsia="ru-RU"/>
        </w:rPr>
      </w:pPr>
    </w:p>
    <w:p w:rsidR="000443E1" w:rsidRPr="00F04A71" w:rsidRDefault="007B43F0" w:rsidP="00BB08D7">
      <w:pPr>
        <w:spacing w:after="0" w:line="240" w:lineRule="auto"/>
        <w:jc w:val="both"/>
        <w:rPr>
          <w:rFonts w:ascii="Times New Roman" w:hAnsi="Times New Roman" w:cs="Times New Roman"/>
          <w:sz w:val="24"/>
          <w:szCs w:val="24"/>
          <w:lang w:eastAsia="ru-RU"/>
        </w:rPr>
      </w:pPr>
      <w:permStart w:id="1279723485" w:edGrp="everyone"/>
      <w:r w:rsidRPr="00F04A71">
        <w:rPr>
          <w:rFonts w:ascii="Times New Roman" w:hAnsi="Times New Roman" w:cs="Times New Roman"/>
          <w:sz w:val="24"/>
          <w:szCs w:val="24"/>
          <w:lang w:eastAsia="ru-RU"/>
        </w:rPr>
        <w:t>_______________</w:t>
      </w:r>
      <w:r w:rsidR="000443E1" w:rsidRPr="00F04A71">
        <w:rPr>
          <w:rFonts w:ascii="Times New Roman" w:hAnsi="Times New Roman" w:cs="Times New Roman"/>
          <w:sz w:val="24"/>
          <w:szCs w:val="24"/>
          <w:lang w:eastAsia="ru-RU"/>
        </w:rPr>
        <w:t xml:space="preserve"> «_____________»</w:t>
      </w:r>
      <w:permEnd w:id="1279723485"/>
      <w:r w:rsidR="000443E1"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именуемое в дальнейшем «</w:t>
      </w:r>
      <w:r w:rsidRPr="0002008A">
        <w:rPr>
          <w:rFonts w:ascii="Times New Roman" w:hAnsi="Times New Roman" w:cs="Times New Roman"/>
          <w:b/>
          <w:sz w:val="24"/>
          <w:szCs w:val="24"/>
          <w:lang w:eastAsia="ru-RU"/>
        </w:rPr>
        <w:t>Исполнитель</w:t>
      </w:r>
      <w:r w:rsidRPr="00F04A71">
        <w:rPr>
          <w:rFonts w:ascii="Times New Roman" w:hAnsi="Times New Roman" w:cs="Times New Roman"/>
          <w:sz w:val="24"/>
          <w:szCs w:val="24"/>
          <w:lang w:eastAsia="ru-RU"/>
        </w:rPr>
        <w:t>»</w:t>
      </w:r>
      <w:r w:rsidR="000443E1" w:rsidRPr="00F04A71">
        <w:rPr>
          <w:rFonts w:ascii="Times New Roman" w:hAnsi="Times New Roman" w:cs="Times New Roman"/>
          <w:sz w:val="24"/>
          <w:szCs w:val="24"/>
          <w:lang w:eastAsia="ru-RU"/>
        </w:rPr>
        <w:t xml:space="preserve"> в лице </w:t>
      </w:r>
      <w:permStart w:id="666467540" w:edGrp="everyone"/>
      <w:r w:rsidR="000443E1" w:rsidRPr="00F04A71">
        <w:rPr>
          <w:rFonts w:ascii="Times New Roman" w:hAnsi="Times New Roman" w:cs="Times New Roman"/>
          <w:sz w:val="24"/>
          <w:szCs w:val="24"/>
          <w:lang w:eastAsia="ru-RU"/>
        </w:rPr>
        <w:t>_________</w:t>
      </w:r>
      <w:permEnd w:id="666467540"/>
      <w:r w:rsidR="000443E1" w:rsidRPr="00F04A71">
        <w:rPr>
          <w:rFonts w:ascii="Times New Roman" w:hAnsi="Times New Roman" w:cs="Times New Roman"/>
          <w:sz w:val="24"/>
          <w:szCs w:val="24"/>
          <w:lang w:eastAsia="ru-RU"/>
        </w:rPr>
        <w:t xml:space="preserve">, </w:t>
      </w:r>
      <w:proofErr w:type="spellStart"/>
      <w:r w:rsidR="000443E1" w:rsidRPr="00F04A71">
        <w:rPr>
          <w:rFonts w:ascii="Times New Roman" w:hAnsi="Times New Roman" w:cs="Times New Roman"/>
          <w:sz w:val="24"/>
          <w:szCs w:val="24"/>
          <w:lang w:eastAsia="ru-RU"/>
        </w:rPr>
        <w:t>действующ</w:t>
      </w:r>
      <w:permStart w:id="2094863767" w:edGrp="everyone"/>
      <w:proofErr w:type="spellEnd"/>
      <w:r w:rsidR="00C002F6" w:rsidRPr="00F04A71">
        <w:rPr>
          <w:rFonts w:ascii="Times New Roman" w:hAnsi="Times New Roman" w:cs="Times New Roman"/>
          <w:sz w:val="24"/>
          <w:szCs w:val="24"/>
          <w:lang w:eastAsia="ru-RU"/>
        </w:rPr>
        <w:t>__</w:t>
      </w:r>
      <w:permEnd w:id="2094863767"/>
      <w:r w:rsidR="000443E1" w:rsidRPr="00F04A71">
        <w:rPr>
          <w:rFonts w:ascii="Times New Roman" w:hAnsi="Times New Roman" w:cs="Times New Roman"/>
          <w:sz w:val="24"/>
          <w:szCs w:val="24"/>
          <w:lang w:eastAsia="ru-RU"/>
        </w:rPr>
        <w:t xml:space="preserve"> на основании </w:t>
      </w:r>
      <w:permStart w:id="1423405522" w:edGrp="everyone"/>
      <w:r w:rsidR="000443E1" w:rsidRPr="00F04A71">
        <w:rPr>
          <w:rFonts w:ascii="Times New Roman" w:hAnsi="Times New Roman" w:cs="Times New Roman"/>
          <w:sz w:val="24"/>
          <w:szCs w:val="24"/>
          <w:lang w:eastAsia="ru-RU"/>
        </w:rPr>
        <w:t>___________</w:t>
      </w:r>
      <w:permEnd w:id="1423405522"/>
      <w:r w:rsidR="00CA74A8" w:rsidRPr="00F04A71">
        <w:rPr>
          <w:rFonts w:ascii="Times New Roman" w:hAnsi="Times New Roman" w:cs="Times New Roman"/>
          <w:sz w:val="24"/>
          <w:szCs w:val="24"/>
          <w:lang w:eastAsia="ru-RU"/>
        </w:rPr>
        <w:t>,  с одной</w:t>
      </w:r>
      <w:r w:rsidR="000443E1" w:rsidRPr="00F04A71">
        <w:rPr>
          <w:rFonts w:ascii="Times New Roman" w:hAnsi="Times New Roman" w:cs="Times New Roman"/>
          <w:sz w:val="24"/>
          <w:szCs w:val="24"/>
          <w:lang w:eastAsia="ru-RU"/>
        </w:rPr>
        <w:t xml:space="preserve"> стороны, и </w:t>
      </w:r>
      <w:r w:rsidR="00D61B4A" w:rsidRPr="00F04A71">
        <w:rPr>
          <w:rFonts w:ascii="Times New Roman" w:hAnsi="Times New Roman" w:cs="Times New Roman"/>
          <w:sz w:val="24"/>
          <w:szCs w:val="24"/>
          <w:lang w:eastAsia="ru-RU"/>
        </w:rPr>
        <w:t>Публичное акционерное общество «</w:t>
      </w:r>
      <w:r w:rsidR="00792C33" w:rsidRPr="00F04A71">
        <w:rPr>
          <w:rFonts w:ascii="Times New Roman" w:hAnsi="Times New Roman" w:cs="Times New Roman"/>
          <w:sz w:val="24"/>
          <w:szCs w:val="24"/>
          <w:lang w:eastAsia="ru-RU"/>
        </w:rPr>
        <w:t>Башинформсвязь</w:t>
      </w:r>
      <w:r w:rsidR="00D61B4A" w:rsidRPr="00F04A71">
        <w:rPr>
          <w:rFonts w:ascii="Times New Roman" w:hAnsi="Times New Roman" w:cs="Times New Roman"/>
          <w:sz w:val="24"/>
          <w:szCs w:val="24"/>
          <w:lang w:eastAsia="ru-RU"/>
        </w:rPr>
        <w:t>» (ПАО «</w:t>
      </w:r>
      <w:r w:rsidR="00792C33" w:rsidRPr="00F04A71">
        <w:rPr>
          <w:rFonts w:ascii="Times New Roman" w:hAnsi="Times New Roman" w:cs="Times New Roman"/>
          <w:sz w:val="24"/>
          <w:szCs w:val="24"/>
          <w:lang w:eastAsia="ru-RU"/>
        </w:rPr>
        <w:t>Башинформсвязь</w:t>
      </w:r>
      <w:r w:rsidR="00D61B4A" w:rsidRPr="00F04A71">
        <w:rPr>
          <w:rFonts w:ascii="Times New Roman" w:hAnsi="Times New Roman" w:cs="Times New Roman"/>
          <w:sz w:val="24"/>
          <w:szCs w:val="24"/>
          <w:lang w:eastAsia="ru-RU"/>
        </w:rPr>
        <w:t>»)</w:t>
      </w:r>
      <w:r w:rsidR="000443E1" w:rsidRPr="00F04A71">
        <w:rPr>
          <w:rFonts w:ascii="Times New Roman" w:hAnsi="Times New Roman" w:cs="Times New Roman"/>
          <w:sz w:val="24"/>
          <w:szCs w:val="24"/>
          <w:lang w:eastAsia="ru-RU"/>
        </w:rPr>
        <w:t>, именуемое в дальнейшем «</w:t>
      </w:r>
      <w:r w:rsidR="000443E1" w:rsidRPr="0002008A">
        <w:rPr>
          <w:rFonts w:ascii="Times New Roman" w:hAnsi="Times New Roman" w:cs="Times New Roman"/>
          <w:b/>
          <w:sz w:val="24"/>
          <w:szCs w:val="24"/>
          <w:lang w:eastAsia="ru-RU"/>
        </w:rPr>
        <w:t>Заказчик</w:t>
      </w:r>
      <w:r w:rsidR="000443E1" w:rsidRPr="00F04A71">
        <w:rPr>
          <w:rFonts w:ascii="Times New Roman" w:hAnsi="Times New Roman" w:cs="Times New Roman"/>
          <w:sz w:val="24"/>
          <w:szCs w:val="24"/>
          <w:lang w:eastAsia="ru-RU"/>
        </w:rPr>
        <w:t>», в лице</w:t>
      </w:r>
      <w:r w:rsidR="0002008A">
        <w:rPr>
          <w:rFonts w:ascii="Times New Roman" w:hAnsi="Times New Roman" w:cs="Times New Roman"/>
          <w:sz w:val="24"/>
          <w:szCs w:val="24"/>
          <w:lang w:eastAsia="ru-RU"/>
        </w:rPr>
        <w:t xml:space="preserve"> </w:t>
      </w:r>
      <w:r w:rsidR="0002008A" w:rsidRPr="0002008A">
        <w:rPr>
          <w:rFonts w:ascii="Times New Roman" w:hAnsi="Times New Roman" w:cs="Times New Roman"/>
          <w:b/>
          <w:sz w:val="24"/>
          <w:szCs w:val="24"/>
          <w:lang w:eastAsia="ru-RU"/>
        </w:rPr>
        <w:t>Генерального директора Алферова Сергея Александровича</w:t>
      </w:r>
      <w:r w:rsidR="0002008A">
        <w:rPr>
          <w:rFonts w:ascii="Times New Roman" w:hAnsi="Times New Roman" w:cs="Times New Roman"/>
          <w:sz w:val="24"/>
          <w:szCs w:val="24"/>
          <w:lang w:eastAsia="ru-RU"/>
        </w:rPr>
        <w:t xml:space="preserve">, действующего  </w:t>
      </w:r>
      <w:r w:rsidR="000443E1" w:rsidRPr="00F04A71">
        <w:rPr>
          <w:rFonts w:ascii="Times New Roman" w:hAnsi="Times New Roman" w:cs="Times New Roman"/>
          <w:sz w:val="24"/>
          <w:szCs w:val="24"/>
          <w:lang w:eastAsia="ru-RU"/>
        </w:rPr>
        <w:t>на основании</w:t>
      </w:r>
      <w:r w:rsidR="0002008A">
        <w:rPr>
          <w:rFonts w:ascii="Times New Roman" w:hAnsi="Times New Roman" w:cs="Times New Roman"/>
          <w:sz w:val="24"/>
          <w:szCs w:val="24"/>
          <w:lang w:eastAsia="ru-RU"/>
        </w:rPr>
        <w:t xml:space="preserve"> Устава</w:t>
      </w:r>
      <w:r w:rsidR="005D2585" w:rsidRPr="00F04A71">
        <w:rPr>
          <w:rFonts w:ascii="Times New Roman" w:hAnsi="Times New Roman" w:cs="Times New Roman"/>
          <w:sz w:val="24"/>
          <w:szCs w:val="24"/>
          <w:lang w:eastAsia="ru-RU"/>
        </w:rPr>
        <w:t>,</w:t>
      </w:r>
      <w:r w:rsidR="000443E1" w:rsidRPr="00F04A71">
        <w:rPr>
          <w:rFonts w:ascii="Times New Roman" w:hAnsi="Times New Roman" w:cs="Times New Roman"/>
          <w:sz w:val="24"/>
          <w:szCs w:val="24"/>
          <w:lang w:eastAsia="ru-RU"/>
        </w:rPr>
        <w:t xml:space="preserve"> с другой стороны, заключили настоящий договор № </w:t>
      </w:r>
      <w:permStart w:id="1110734947" w:edGrp="everyone"/>
      <w:r w:rsidR="000443E1" w:rsidRPr="00F04A71">
        <w:rPr>
          <w:rFonts w:ascii="Times New Roman" w:hAnsi="Times New Roman" w:cs="Times New Roman"/>
          <w:sz w:val="24"/>
          <w:szCs w:val="24"/>
          <w:lang w:eastAsia="ru-RU"/>
        </w:rPr>
        <w:t>_______</w:t>
      </w:r>
      <w:permEnd w:id="1110734947"/>
      <w:r w:rsidR="000443E1" w:rsidRPr="00F04A71">
        <w:rPr>
          <w:rFonts w:ascii="Times New Roman" w:hAnsi="Times New Roman" w:cs="Times New Roman"/>
          <w:sz w:val="24"/>
          <w:szCs w:val="24"/>
          <w:lang w:eastAsia="ru-RU"/>
        </w:rPr>
        <w:t xml:space="preserve"> на оказание услуг (далее – «Договор») о нижеследующем.</w:t>
      </w:r>
    </w:p>
    <w:p w:rsidR="000443E1" w:rsidRPr="00F04A71" w:rsidRDefault="000443E1" w:rsidP="00BB08D7">
      <w:pPr>
        <w:spacing w:after="0" w:line="240" w:lineRule="auto"/>
        <w:ind w:firstLine="284"/>
        <w:jc w:val="both"/>
        <w:rPr>
          <w:rFonts w:ascii="Times New Roman" w:hAnsi="Times New Roman" w:cs="Times New Roman"/>
          <w:sz w:val="24"/>
          <w:szCs w:val="24"/>
          <w:lang w:eastAsia="ru-RU"/>
        </w:rPr>
      </w:pPr>
    </w:p>
    <w:p w:rsidR="000443E1" w:rsidRPr="00F04A71" w:rsidRDefault="000443E1" w:rsidP="00F9078A">
      <w:pPr>
        <w:numPr>
          <w:ilvl w:val="0"/>
          <w:numId w:val="29"/>
        </w:numPr>
        <w:spacing w:before="60" w:after="20" w:line="240" w:lineRule="auto"/>
        <w:ind w:left="454"/>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ПРЕДМЕТ ДОГОВОРА</w:t>
      </w:r>
    </w:p>
    <w:p w:rsidR="000443E1" w:rsidRPr="00F04A71" w:rsidRDefault="000443E1" w:rsidP="00F9078A">
      <w:pPr>
        <w:numPr>
          <w:ilvl w:val="1"/>
          <w:numId w:val="33"/>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В рамках настоящего Договора в соответствии с Приложением № 1 к Договору (Техническое Задание), Исполнитель обязуется оказать Заказчику услуги по</w:t>
      </w:r>
      <w:r w:rsidR="0002008A">
        <w:rPr>
          <w:rFonts w:ascii="Times New Roman" w:hAnsi="Times New Roman" w:cs="Times New Roman"/>
          <w:b/>
          <w:sz w:val="24"/>
          <w:szCs w:val="24"/>
        </w:rPr>
        <w:t xml:space="preserve"> проведению оценки степени профессионального риска</w:t>
      </w:r>
      <w:r w:rsidRPr="00F04A71">
        <w:rPr>
          <w:rFonts w:ascii="Times New Roman" w:hAnsi="Times New Roman" w:cs="Times New Roman"/>
          <w:sz w:val="24"/>
          <w:szCs w:val="24"/>
          <w:lang w:eastAsia="ru-RU"/>
        </w:rPr>
        <w:t xml:space="preserve"> (далее – «Услуги»), а Заказчик обязуется принять и оплатить оказанные Услуги. </w:t>
      </w:r>
    </w:p>
    <w:p w:rsidR="000443E1" w:rsidRPr="00F04A71" w:rsidRDefault="000443E1" w:rsidP="00F9078A">
      <w:pPr>
        <w:numPr>
          <w:ilvl w:val="1"/>
          <w:numId w:val="33"/>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Услуги оказываются в соответствии с Заявками на оказание Услуг (форма содержится в Приложении № 2 к Договору). </w:t>
      </w:r>
    </w:p>
    <w:p w:rsidR="000443E1" w:rsidRPr="00F04A71" w:rsidRDefault="000443E1" w:rsidP="00F9078A">
      <w:pPr>
        <w:numPr>
          <w:ilvl w:val="2"/>
          <w:numId w:val="33"/>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w:t>
      </w:r>
      <w:r w:rsidR="00420024" w:rsidRPr="00F04A71">
        <w:rPr>
          <w:rFonts w:ascii="Times New Roman" w:hAnsi="Times New Roman" w:cs="Times New Roman"/>
          <w:sz w:val="24"/>
          <w:szCs w:val="24"/>
          <w:lang w:eastAsia="ru-RU"/>
        </w:rPr>
        <w:t xml:space="preserve"> Сторонами</w:t>
      </w:r>
      <w:r w:rsidRPr="00F04A71">
        <w:rPr>
          <w:rFonts w:ascii="Times New Roman" w:hAnsi="Times New Roman" w:cs="Times New Roman"/>
          <w:sz w:val="24"/>
          <w:szCs w:val="24"/>
          <w:lang w:eastAsia="ru-RU"/>
        </w:rPr>
        <w:t>, она является неотъемлемой частью Договора.</w:t>
      </w:r>
    </w:p>
    <w:p w:rsidR="000443E1" w:rsidRPr="00F04A71" w:rsidRDefault="000443E1" w:rsidP="00C50E41">
      <w:pPr>
        <w:spacing w:after="0" w:line="240" w:lineRule="auto"/>
        <w:ind w:left="709" w:hanging="709"/>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1.2.2. Заявка форм</w:t>
      </w:r>
      <w:r w:rsidR="00420024" w:rsidRPr="00F04A71">
        <w:rPr>
          <w:rFonts w:ascii="Times New Roman" w:hAnsi="Times New Roman" w:cs="Times New Roman"/>
          <w:sz w:val="24"/>
          <w:szCs w:val="24"/>
          <w:lang w:eastAsia="ru-RU"/>
        </w:rPr>
        <w:t>ируется</w:t>
      </w:r>
      <w:r w:rsidRPr="00F04A71">
        <w:rPr>
          <w:rFonts w:ascii="Times New Roman" w:hAnsi="Times New Roman" w:cs="Times New Roman"/>
          <w:sz w:val="24"/>
          <w:szCs w:val="24"/>
          <w:lang w:eastAsia="ru-RU"/>
        </w:rPr>
        <w:t xml:space="preserve"> Заказчиком письменно, согласно форме Приложения № 2 к Договору, </w:t>
      </w:r>
      <w:r w:rsidR="00420024" w:rsidRPr="00F04A71">
        <w:rPr>
          <w:rFonts w:ascii="Times New Roman" w:hAnsi="Times New Roman" w:cs="Times New Roman"/>
          <w:sz w:val="24"/>
          <w:szCs w:val="24"/>
          <w:lang w:eastAsia="ru-RU"/>
        </w:rPr>
        <w:t xml:space="preserve">и направляется Исполнителю </w:t>
      </w:r>
      <w:r w:rsidRPr="00F04A71">
        <w:rPr>
          <w:rFonts w:ascii="Times New Roman" w:hAnsi="Times New Roman" w:cs="Times New Roman"/>
          <w:sz w:val="24"/>
          <w:szCs w:val="24"/>
          <w:lang w:eastAsia="ru-RU"/>
        </w:rPr>
        <w:t>посредством:</w:t>
      </w:r>
    </w:p>
    <w:p w:rsidR="000443E1" w:rsidRPr="00F04A71" w:rsidRDefault="000443E1" w:rsidP="00BB08D7">
      <w:pPr>
        <w:spacing w:after="0" w:line="240" w:lineRule="auto"/>
        <w:ind w:firstLine="720"/>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 Электронной почты </w:t>
      </w:r>
      <w:permStart w:id="1674252237" w:edGrp="everyone"/>
      <w:r w:rsidRPr="00F04A71">
        <w:rPr>
          <w:rFonts w:ascii="Times New Roman" w:hAnsi="Times New Roman" w:cs="Times New Roman"/>
          <w:sz w:val="24"/>
          <w:szCs w:val="24"/>
          <w:lang w:eastAsia="ru-RU"/>
        </w:rPr>
        <w:t>_________________</w:t>
      </w:r>
      <w:permEnd w:id="1674252237"/>
      <w:r w:rsidRPr="00F04A71">
        <w:rPr>
          <w:rFonts w:ascii="Times New Roman" w:hAnsi="Times New Roman" w:cs="Times New Roman"/>
          <w:sz w:val="24"/>
          <w:szCs w:val="24"/>
          <w:lang w:eastAsia="ru-RU"/>
        </w:rPr>
        <w:t>;</w:t>
      </w:r>
    </w:p>
    <w:p w:rsidR="000443E1" w:rsidRPr="00F04A71" w:rsidRDefault="000443E1" w:rsidP="00BB08D7">
      <w:pPr>
        <w:spacing w:after="0" w:line="240" w:lineRule="auto"/>
        <w:ind w:firstLine="720"/>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 Факсимильного сообщения </w:t>
      </w:r>
      <w:permStart w:id="1087779724" w:edGrp="everyone"/>
      <w:r w:rsidRPr="00F04A71">
        <w:rPr>
          <w:rFonts w:ascii="Times New Roman" w:hAnsi="Times New Roman" w:cs="Times New Roman"/>
          <w:sz w:val="24"/>
          <w:szCs w:val="24"/>
          <w:lang w:eastAsia="ru-RU"/>
        </w:rPr>
        <w:t>______________________</w:t>
      </w:r>
      <w:permEnd w:id="1087779724"/>
      <w:r w:rsidRPr="00F04A71">
        <w:rPr>
          <w:rFonts w:ascii="Times New Roman" w:hAnsi="Times New Roman" w:cs="Times New Roman"/>
          <w:sz w:val="24"/>
          <w:szCs w:val="24"/>
          <w:lang w:eastAsia="ru-RU"/>
        </w:rPr>
        <w:t>.</w:t>
      </w:r>
    </w:p>
    <w:p w:rsidR="000443E1" w:rsidRPr="00F04A71" w:rsidRDefault="000443E1" w:rsidP="00C50E41">
      <w:pPr>
        <w:spacing w:after="0" w:line="240" w:lineRule="auto"/>
        <w:ind w:left="709" w:hanging="709"/>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sidR="00B263C7" w:rsidRPr="00F04A71">
        <w:rPr>
          <w:rFonts w:ascii="Times New Roman" w:hAnsi="Times New Roman" w:cs="Times New Roman"/>
          <w:sz w:val="24"/>
          <w:szCs w:val="24"/>
          <w:lang w:eastAsia="ru-RU"/>
        </w:rPr>
        <w:t>З</w:t>
      </w:r>
      <w:r w:rsidRPr="00F04A71">
        <w:rPr>
          <w:rFonts w:ascii="Times New Roman" w:hAnsi="Times New Roman" w:cs="Times New Roman"/>
          <w:sz w:val="24"/>
          <w:szCs w:val="24"/>
          <w:lang w:eastAsia="ru-RU"/>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0443E1" w:rsidRPr="00F04A71" w:rsidRDefault="000443E1" w:rsidP="00C50E41">
      <w:pPr>
        <w:spacing w:after="0" w:line="240" w:lineRule="auto"/>
        <w:ind w:left="709" w:hanging="709"/>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0443E1" w:rsidRDefault="000443E1" w:rsidP="00B33F1B">
      <w:p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w:t>
      </w:r>
      <w:proofErr w:type="gramStart"/>
      <w:r w:rsidRPr="00F04A71">
        <w:rPr>
          <w:rFonts w:ascii="Times New Roman" w:hAnsi="Times New Roman" w:cs="Times New Roman"/>
          <w:sz w:val="24"/>
          <w:szCs w:val="24"/>
          <w:lang w:eastAsia="ru-RU"/>
        </w:rPr>
        <w:t>3.Контактная</w:t>
      </w:r>
      <w:proofErr w:type="gramEnd"/>
      <w:r w:rsidRPr="00F04A71">
        <w:rPr>
          <w:rFonts w:ascii="Times New Roman" w:hAnsi="Times New Roman" w:cs="Times New Roman"/>
          <w:sz w:val="24"/>
          <w:szCs w:val="24"/>
          <w:lang w:eastAsia="ru-RU"/>
        </w:rPr>
        <w:t xml:space="preserve"> информация и ответственные лица Заказчика:</w:t>
      </w:r>
    </w:p>
    <w:p w:rsidR="0002008A" w:rsidRDefault="0002008A" w:rsidP="0002008A">
      <w:pPr>
        <w:tabs>
          <w:tab w:val="left" w:pos="993"/>
        </w:tabs>
        <w:spacing w:after="0" w:line="240" w:lineRule="auto"/>
        <w:ind w:firstLine="567"/>
        <w:jc w:val="both"/>
        <w:rPr>
          <w:rFonts w:ascii="Times New Roman" w:hAnsi="Times New Roman" w:cs="Times New Roman"/>
          <w:sz w:val="24"/>
          <w:szCs w:val="24"/>
          <w:u w:val="single"/>
          <w:lang w:eastAsia="ru-RU"/>
        </w:rPr>
      </w:pPr>
      <w:proofErr w:type="spellStart"/>
      <w:r>
        <w:rPr>
          <w:rFonts w:ascii="Times New Roman" w:hAnsi="Times New Roman" w:cs="Times New Roman"/>
          <w:sz w:val="24"/>
          <w:szCs w:val="24"/>
          <w:u w:val="single"/>
          <w:lang w:eastAsia="ru-RU"/>
        </w:rPr>
        <w:t>Вахитова</w:t>
      </w:r>
      <w:proofErr w:type="spellEnd"/>
      <w:r>
        <w:rPr>
          <w:rFonts w:ascii="Times New Roman" w:hAnsi="Times New Roman" w:cs="Times New Roman"/>
          <w:sz w:val="24"/>
          <w:szCs w:val="24"/>
          <w:u w:val="single"/>
          <w:lang w:eastAsia="ru-RU"/>
        </w:rPr>
        <w:t xml:space="preserve"> Светлана </w:t>
      </w:r>
      <w:proofErr w:type="spellStart"/>
      <w:r>
        <w:rPr>
          <w:rFonts w:ascii="Times New Roman" w:hAnsi="Times New Roman" w:cs="Times New Roman"/>
          <w:sz w:val="24"/>
          <w:szCs w:val="24"/>
          <w:u w:val="single"/>
          <w:lang w:eastAsia="ru-RU"/>
        </w:rPr>
        <w:t>Рамилевна</w:t>
      </w:r>
      <w:proofErr w:type="spellEnd"/>
    </w:p>
    <w:p w:rsidR="0002008A" w:rsidRDefault="0002008A" w:rsidP="0002008A">
      <w:pPr>
        <w:tabs>
          <w:tab w:val="left" w:pos="993"/>
        </w:tabs>
        <w:spacing w:after="0" w:line="240" w:lineRule="auto"/>
        <w:ind w:firstLine="567"/>
        <w:jc w:val="both"/>
        <w:rPr>
          <w:rFonts w:ascii="Times New Roman" w:hAnsi="Times New Roman" w:cs="Times New Roman"/>
          <w:sz w:val="24"/>
          <w:szCs w:val="24"/>
          <w:u w:val="single"/>
          <w:lang w:eastAsia="ru-RU"/>
        </w:rPr>
      </w:pPr>
      <w:r>
        <w:rPr>
          <w:rFonts w:ascii="Times New Roman" w:hAnsi="Times New Roman" w:cs="Times New Roman"/>
          <w:sz w:val="24"/>
          <w:szCs w:val="24"/>
          <w:u w:val="single"/>
          <w:lang w:eastAsia="ru-RU"/>
        </w:rPr>
        <w:t>Ведущий специалист по охране труда СОТ</w:t>
      </w:r>
    </w:p>
    <w:p w:rsidR="000443E1" w:rsidRPr="0002008A" w:rsidRDefault="0002008A" w:rsidP="0002008A">
      <w:pPr>
        <w:tabs>
          <w:tab w:val="left" w:pos="993"/>
        </w:tabs>
        <w:spacing w:after="0" w:line="240" w:lineRule="auto"/>
        <w:ind w:firstLine="567"/>
        <w:jc w:val="both"/>
        <w:rPr>
          <w:rFonts w:ascii="Times New Roman" w:hAnsi="Times New Roman" w:cs="Times New Roman"/>
          <w:sz w:val="24"/>
          <w:szCs w:val="24"/>
          <w:u w:val="single"/>
          <w:lang w:eastAsia="ru-RU"/>
        </w:rPr>
      </w:pPr>
      <w:r>
        <w:rPr>
          <w:rFonts w:ascii="Times New Roman" w:hAnsi="Times New Roman" w:cs="Times New Roman"/>
          <w:sz w:val="24"/>
          <w:szCs w:val="24"/>
          <w:u w:val="single"/>
          <w:lang w:eastAsia="ru-RU"/>
        </w:rPr>
        <w:t xml:space="preserve">Контактный телефон: 8 (347) 221-52-38, электронная почта </w:t>
      </w:r>
      <w:hyperlink r:id="rId8" w:history="1">
        <w:r>
          <w:rPr>
            <w:rStyle w:val="a9"/>
            <w:rFonts w:ascii="Times New Roman" w:hAnsi="Times New Roman" w:cs="Times New Roman"/>
          </w:rPr>
          <w:t>s.vahitova@bashtel.ru</w:t>
        </w:r>
      </w:hyperlink>
    </w:p>
    <w:p w:rsidR="000443E1" w:rsidRPr="00F04A71" w:rsidRDefault="000443E1" w:rsidP="0002008A">
      <w:pPr>
        <w:spacing w:after="0" w:line="240" w:lineRule="auto"/>
        <w:ind w:firstLine="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Контактная информация и ответственные лица Исполнителя:</w:t>
      </w:r>
    </w:p>
    <w:p w:rsidR="000443E1" w:rsidRPr="00F04A71" w:rsidRDefault="000443E1" w:rsidP="00BB08D7">
      <w:pPr>
        <w:spacing w:after="0" w:line="240" w:lineRule="auto"/>
        <w:ind w:left="567"/>
        <w:jc w:val="both"/>
        <w:rPr>
          <w:rFonts w:ascii="Times New Roman" w:hAnsi="Times New Roman" w:cs="Times New Roman"/>
          <w:sz w:val="24"/>
          <w:szCs w:val="24"/>
          <w:lang w:eastAsia="ru-RU"/>
        </w:rPr>
      </w:pPr>
      <w:permStart w:id="1331172635" w:edGrp="everyone"/>
      <w:r w:rsidRPr="00F04A71">
        <w:rPr>
          <w:rFonts w:ascii="Times New Roman" w:hAnsi="Times New Roman" w:cs="Times New Roman"/>
          <w:sz w:val="24"/>
          <w:szCs w:val="24"/>
          <w:lang w:eastAsia="ru-RU"/>
        </w:rPr>
        <w:t>__________________________________ (Ф.И.О)</w:t>
      </w:r>
    </w:p>
    <w:p w:rsidR="000443E1" w:rsidRPr="00F04A71" w:rsidRDefault="000443E1" w:rsidP="00BB08D7">
      <w:pPr>
        <w:spacing w:after="0" w:line="240" w:lineRule="auto"/>
        <w:ind w:left="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__________________________________ (Должность)</w:t>
      </w:r>
    </w:p>
    <w:p w:rsidR="000443E1" w:rsidRPr="00F04A71" w:rsidRDefault="000443E1" w:rsidP="00BB08D7">
      <w:pPr>
        <w:spacing w:after="0" w:line="240" w:lineRule="auto"/>
        <w:ind w:left="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__________________________________ (Контактные данные: телефон, электронная почта)</w:t>
      </w:r>
      <w:permEnd w:id="1331172635"/>
      <w:r w:rsidRPr="00F04A71">
        <w:rPr>
          <w:rFonts w:ascii="Times New Roman" w:hAnsi="Times New Roman" w:cs="Times New Roman"/>
          <w:sz w:val="24"/>
          <w:szCs w:val="24"/>
          <w:lang w:eastAsia="ru-RU"/>
        </w:rPr>
        <w:t>.</w:t>
      </w:r>
    </w:p>
    <w:p w:rsidR="000443E1" w:rsidRPr="00F04A71" w:rsidRDefault="000443E1" w:rsidP="00BB08D7">
      <w:pPr>
        <w:spacing w:after="0" w:line="240" w:lineRule="auto"/>
        <w:ind w:left="426" w:hanging="426"/>
        <w:jc w:val="both"/>
        <w:rPr>
          <w:rFonts w:ascii="Times New Roman" w:hAnsi="Times New Roman" w:cs="Times New Roman"/>
          <w:sz w:val="24"/>
          <w:szCs w:val="24"/>
          <w:highlight w:val="yellow"/>
          <w:lang w:eastAsia="ru-RU"/>
        </w:rPr>
      </w:pPr>
      <w:r w:rsidRPr="00F04A71">
        <w:rPr>
          <w:rFonts w:ascii="Times New Roman" w:hAnsi="Times New Roman" w:cs="Times New Roman"/>
          <w:sz w:val="24"/>
          <w:szCs w:val="24"/>
          <w:lang w:eastAsia="ru-RU"/>
        </w:rPr>
        <w:t>1.4.</w:t>
      </w:r>
      <w:r w:rsidRPr="00F04A71">
        <w:rPr>
          <w:rFonts w:ascii="Times New Roman" w:hAnsi="Times New Roman" w:cs="Times New Roman"/>
          <w:sz w:val="24"/>
          <w:szCs w:val="24"/>
          <w:lang w:eastAsia="ru-RU"/>
        </w:rPr>
        <w:tab/>
        <w:t>Сроки оказания Услуг по Договору:</w:t>
      </w:r>
      <w:r w:rsidR="0002008A">
        <w:rPr>
          <w:rFonts w:ascii="Times New Roman" w:hAnsi="Times New Roman" w:cs="Times New Roman"/>
          <w:sz w:val="24"/>
          <w:szCs w:val="24"/>
          <w:lang w:eastAsia="ru-RU"/>
        </w:rPr>
        <w:t xml:space="preserve"> </w:t>
      </w:r>
      <w:r w:rsidR="0002008A">
        <w:rPr>
          <w:rFonts w:ascii="Times New Roman" w:hAnsi="Times New Roman"/>
          <w:color w:val="000000"/>
          <w:sz w:val="24"/>
          <w:szCs w:val="24"/>
        </w:rPr>
        <w:t>с 01.02.2021 г. по 20.08.2021 г.</w:t>
      </w:r>
      <w:r w:rsidRPr="00F04A71">
        <w:rPr>
          <w:rFonts w:ascii="Times New Roman" w:hAnsi="Times New Roman" w:cs="Times New Roman"/>
          <w:sz w:val="24"/>
          <w:szCs w:val="24"/>
          <w:lang w:eastAsia="ru-RU"/>
        </w:rPr>
        <w:t xml:space="preserve"> Срок оказания Услуг по каждой отдельной Заявке, указывается в </w:t>
      </w:r>
      <w:r w:rsidR="00A42392" w:rsidRPr="00F04A71">
        <w:rPr>
          <w:rFonts w:ascii="Times New Roman" w:hAnsi="Times New Roman" w:cs="Times New Roman"/>
          <w:sz w:val="24"/>
          <w:szCs w:val="24"/>
          <w:lang w:eastAsia="ru-RU"/>
        </w:rPr>
        <w:t xml:space="preserve">такой </w:t>
      </w:r>
      <w:r w:rsidRPr="00F04A71">
        <w:rPr>
          <w:rFonts w:ascii="Times New Roman" w:hAnsi="Times New Roman" w:cs="Times New Roman"/>
          <w:sz w:val="24"/>
          <w:szCs w:val="24"/>
          <w:lang w:eastAsia="ru-RU"/>
        </w:rPr>
        <w:t>Заявке</w:t>
      </w:r>
      <w:r w:rsidR="00040D86">
        <w:rPr>
          <w:rFonts w:ascii="Times New Roman" w:hAnsi="Times New Roman" w:cs="Times New Roman"/>
          <w:sz w:val="24"/>
          <w:szCs w:val="24"/>
          <w:lang w:eastAsia="ru-RU"/>
        </w:rPr>
        <w:t>, но не может составлять более 60 (шестидесяти) календарных дней</w:t>
      </w:r>
      <w:r w:rsidR="00747464">
        <w:rPr>
          <w:rFonts w:ascii="Times New Roman" w:hAnsi="Times New Roman" w:cs="Times New Roman"/>
          <w:sz w:val="24"/>
          <w:szCs w:val="24"/>
          <w:lang w:eastAsia="ru-RU"/>
        </w:rPr>
        <w:t xml:space="preserve"> с даты подписания Сторонами </w:t>
      </w:r>
      <w:proofErr w:type="gramStart"/>
      <w:r w:rsidR="00747464">
        <w:rPr>
          <w:rFonts w:ascii="Times New Roman" w:hAnsi="Times New Roman" w:cs="Times New Roman"/>
          <w:sz w:val="24"/>
          <w:szCs w:val="24"/>
          <w:lang w:eastAsia="ru-RU"/>
        </w:rPr>
        <w:t xml:space="preserve">Заявки </w:t>
      </w:r>
      <w:r w:rsidRPr="00F04A71">
        <w:rPr>
          <w:rFonts w:ascii="Times New Roman" w:hAnsi="Times New Roman" w:cs="Times New Roman"/>
          <w:sz w:val="24"/>
          <w:szCs w:val="24"/>
          <w:lang w:eastAsia="ru-RU"/>
        </w:rPr>
        <w:t>.</w:t>
      </w:r>
      <w:proofErr w:type="gramEnd"/>
    </w:p>
    <w:p w:rsidR="000443E1" w:rsidRPr="00F04A71" w:rsidRDefault="000443E1" w:rsidP="00BB08D7">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w:t>
      </w:r>
      <w:r w:rsidR="00AE2D12" w:rsidRPr="00F04A71">
        <w:rPr>
          <w:rFonts w:ascii="Times New Roman" w:hAnsi="Times New Roman" w:cs="Times New Roman"/>
          <w:sz w:val="24"/>
          <w:szCs w:val="24"/>
          <w:lang w:eastAsia="ru-RU"/>
        </w:rPr>
        <w:t>5</w:t>
      </w:r>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t xml:space="preserve">Услуги должны полностью соответствовать Заявке.  </w:t>
      </w:r>
    </w:p>
    <w:p w:rsidR="000443E1" w:rsidRPr="00F04A71" w:rsidRDefault="000443E1" w:rsidP="00BB08D7">
      <w:pPr>
        <w:spacing w:after="0" w:line="240" w:lineRule="auto"/>
        <w:jc w:val="both"/>
        <w:rPr>
          <w:rFonts w:ascii="Times New Roman" w:hAnsi="Times New Roman" w:cs="Times New Roman"/>
          <w:sz w:val="24"/>
          <w:szCs w:val="24"/>
          <w:highlight w:val="yellow"/>
          <w:lang w:eastAsia="ru-RU"/>
        </w:rPr>
      </w:pPr>
    </w:p>
    <w:p w:rsidR="000443E1" w:rsidRPr="00F04A71" w:rsidRDefault="000443E1" w:rsidP="00F709C8">
      <w:pPr>
        <w:keepNext/>
        <w:numPr>
          <w:ilvl w:val="0"/>
          <w:numId w:val="33"/>
        </w:numPr>
        <w:spacing w:before="60" w:after="20" w:line="240" w:lineRule="auto"/>
        <w:ind w:left="357" w:hanging="357"/>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ПРАВА И ОБЯЗАННОСТИ СТОРОН</w:t>
      </w:r>
    </w:p>
    <w:p w:rsidR="000443E1" w:rsidRPr="00F04A71" w:rsidRDefault="000443E1" w:rsidP="00F709C8">
      <w:pPr>
        <w:keepNext/>
        <w:spacing w:after="0" w:line="240" w:lineRule="auto"/>
        <w:ind w:left="454"/>
        <w:jc w:val="both"/>
        <w:rPr>
          <w:rFonts w:ascii="Times New Roman" w:hAnsi="Times New Roman" w:cs="Times New Roman"/>
          <w:b/>
          <w:bCs/>
          <w:i/>
          <w:iCs/>
          <w:sz w:val="24"/>
          <w:szCs w:val="24"/>
          <w:lang w:eastAsia="ru-RU"/>
        </w:rPr>
      </w:pPr>
      <w:r w:rsidRPr="00F04A71">
        <w:rPr>
          <w:rFonts w:ascii="Times New Roman" w:hAnsi="Times New Roman" w:cs="Times New Roman"/>
          <w:b/>
          <w:bCs/>
          <w:i/>
          <w:iCs/>
          <w:sz w:val="24"/>
          <w:szCs w:val="24"/>
          <w:lang w:eastAsia="ru-RU"/>
        </w:rPr>
        <w:t xml:space="preserve">2.1. Исполнитель обязан: </w:t>
      </w:r>
    </w:p>
    <w:p w:rsidR="000443E1" w:rsidRPr="00F04A71" w:rsidRDefault="000443E1" w:rsidP="00F9078A">
      <w:pPr>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Оказать Заказчику Услуги согласно п.1.1. настоящего Договора.</w:t>
      </w:r>
    </w:p>
    <w:p w:rsidR="000443E1" w:rsidRPr="00F04A71" w:rsidRDefault="000443E1" w:rsidP="00F9078A">
      <w:pPr>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Оказать Услуги в установленные п.1.4. Договора сроки. </w:t>
      </w:r>
    </w:p>
    <w:p w:rsidR="000443E1" w:rsidRPr="00F04A71" w:rsidRDefault="000443E1" w:rsidP="00F9078A">
      <w:pPr>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Предоставить Заказчику полную и точную информацию об Услугах. </w:t>
      </w:r>
    </w:p>
    <w:p w:rsidR="000443E1" w:rsidRPr="00F04A71" w:rsidRDefault="000443E1" w:rsidP="00F9078A">
      <w:pPr>
        <w:widowControl w:val="0"/>
        <w:numPr>
          <w:ilvl w:val="2"/>
          <w:numId w:val="30"/>
        </w:numPr>
        <w:tabs>
          <w:tab w:val="left" w:pos="851"/>
        </w:tabs>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0443E1" w:rsidRPr="00F04A71" w:rsidRDefault="0026283C" w:rsidP="0026283C">
      <w:pPr>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Не позднее 5 (пяти) </w:t>
      </w:r>
      <w:r w:rsidR="003252A7">
        <w:rPr>
          <w:rFonts w:ascii="Times New Roman" w:hAnsi="Times New Roman" w:cs="Times New Roman"/>
          <w:sz w:val="24"/>
          <w:szCs w:val="24"/>
          <w:lang w:eastAsia="ru-RU"/>
        </w:rPr>
        <w:t>календарны</w:t>
      </w:r>
      <w:r w:rsidRPr="00F04A71">
        <w:rPr>
          <w:rFonts w:ascii="Times New Roman" w:hAnsi="Times New Roman" w:cs="Times New Roman"/>
          <w:sz w:val="24"/>
          <w:szCs w:val="24"/>
          <w:lang w:eastAsia="ru-RU"/>
        </w:rPr>
        <w:t xml:space="preserve">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w:t>
      </w:r>
      <w:r w:rsidR="000443E1" w:rsidRPr="00F04A71">
        <w:rPr>
          <w:rFonts w:ascii="Times New Roman" w:hAnsi="Times New Roman" w:cs="Times New Roman"/>
          <w:sz w:val="24"/>
          <w:szCs w:val="24"/>
          <w:lang w:eastAsia="ru-RU"/>
        </w:rPr>
        <w:t xml:space="preserve">Стороны могут согласовать иные условия приемки Услуг и условия оплаты Услуг в Заявке. </w:t>
      </w:r>
    </w:p>
    <w:p w:rsidR="000443E1" w:rsidRPr="00F04A71" w:rsidRDefault="000443E1" w:rsidP="00F9078A">
      <w:pPr>
        <w:widowControl w:val="0"/>
        <w:numPr>
          <w:ilvl w:val="2"/>
          <w:numId w:val="30"/>
        </w:numPr>
        <w:tabs>
          <w:tab w:val="num" w:pos="851"/>
        </w:tabs>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0443E1" w:rsidRPr="00F04A71" w:rsidRDefault="000443E1" w:rsidP="00F9078A">
      <w:pPr>
        <w:numPr>
          <w:ilvl w:val="1"/>
          <w:numId w:val="30"/>
        </w:numPr>
        <w:tabs>
          <w:tab w:val="left" w:pos="851"/>
        </w:tabs>
        <w:spacing w:after="0" w:line="240" w:lineRule="auto"/>
        <w:ind w:left="454"/>
        <w:jc w:val="both"/>
        <w:rPr>
          <w:rFonts w:ascii="Times New Roman" w:hAnsi="Times New Roman" w:cs="Times New Roman"/>
          <w:b/>
          <w:bCs/>
          <w:i/>
          <w:iCs/>
          <w:sz w:val="24"/>
          <w:szCs w:val="24"/>
          <w:lang w:eastAsia="ru-RU"/>
        </w:rPr>
      </w:pPr>
      <w:r w:rsidRPr="00F04A71">
        <w:rPr>
          <w:rFonts w:ascii="Times New Roman" w:hAnsi="Times New Roman" w:cs="Times New Roman"/>
          <w:b/>
          <w:bCs/>
          <w:i/>
          <w:iCs/>
          <w:sz w:val="24"/>
          <w:szCs w:val="24"/>
          <w:lang w:eastAsia="ru-RU"/>
        </w:rPr>
        <w:t xml:space="preserve">Заказчик обязан: </w:t>
      </w:r>
    </w:p>
    <w:p w:rsidR="000443E1" w:rsidRPr="00F04A71" w:rsidRDefault="000443E1" w:rsidP="00F9078A">
      <w:pPr>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Своевременно, в порядке, предусмотренном Договором, принять и оплатить Услуги.</w:t>
      </w:r>
    </w:p>
    <w:p w:rsidR="000443E1" w:rsidRPr="00F04A71" w:rsidRDefault="000443E1" w:rsidP="00F9078A">
      <w:pPr>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w:t>
      </w:r>
      <w:r w:rsidR="00420024" w:rsidRPr="00F04A71">
        <w:rPr>
          <w:rFonts w:ascii="Times New Roman" w:hAnsi="Times New Roman" w:cs="Times New Roman"/>
          <w:sz w:val="24"/>
          <w:szCs w:val="24"/>
          <w:lang w:eastAsia="ru-RU"/>
        </w:rPr>
        <w:t xml:space="preserve"> (если иное не установлено в Заявке)</w:t>
      </w:r>
      <w:r w:rsidRPr="00F04A71">
        <w:rPr>
          <w:rFonts w:ascii="Times New Roman" w:hAnsi="Times New Roman" w:cs="Times New Roman"/>
          <w:sz w:val="24"/>
          <w:szCs w:val="24"/>
          <w:lang w:eastAsia="ru-RU"/>
        </w:rPr>
        <w:t>.</w:t>
      </w:r>
    </w:p>
    <w:p w:rsidR="000443E1" w:rsidRPr="00F04A71" w:rsidRDefault="000443E1" w:rsidP="00BB08D7">
      <w:pPr>
        <w:spacing w:after="0" w:line="240" w:lineRule="auto"/>
        <w:ind w:left="720"/>
        <w:jc w:val="both"/>
        <w:rPr>
          <w:rFonts w:ascii="Times New Roman" w:hAnsi="Times New Roman" w:cs="Times New Roman"/>
          <w:sz w:val="24"/>
          <w:szCs w:val="24"/>
          <w:lang w:eastAsia="ru-RU"/>
        </w:rPr>
      </w:pPr>
    </w:p>
    <w:p w:rsidR="000443E1" w:rsidRPr="00F04A71" w:rsidRDefault="000443E1" w:rsidP="00F9078A">
      <w:pPr>
        <w:numPr>
          <w:ilvl w:val="1"/>
          <w:numId w:val="30"/>
        </w:numPr>
        <w:tabs>
          <w:tab w:val="left" w:pos="851"/>
        </w:tabs>
        <w:spacing w:after="0" w:line="240" w:lineRule="auto"/>
        <w:ind w:hanging="69"/>
        <w:jc w:val="both"/>
        <w:rPr>
          <w:rFonts w:ascii="Times New Roman" w:hAnsi="Times New Roman" w:cs="Times New Roman"/>
          <w:b/>
          <w:bCs/>
          <w:i/>
          <w:iCs/>
          <w:spacing w:val="-2"/>
          <w:sz w:val="24"/>
          <w:szCs w:val="24"/>
          <w:lang w:eastAsia="ru-RU"/>
        </w:rPr>
      </w:pPr>
      <w:r w:rsidRPr="00F04A71">
        <w:rPr>
          <w:rFonts w:ascii="Times New Roman" w:hAnsi="Times New Roman" w:cs="Times New Roman"/>
          <w:b/>
          <w:bCs/>
          <w:i/>
          <w:iCs/>
          <w:spacing w:val="-2"/>
          <w:sz w:val="24"/>
          <w:szCs w:val="24"/>
          <w:lang w:eastAsia="ru-RU"/>
        </w:rPr>
        <w:t xml:space="preserve">Исполнитель имеет право: </w:t>
      </w:r>
    </w:p>
    <w:p w:rsidR="000443E1" w:rsidRPr="00F04A71"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Исполнитель вправе отказаться от исполнения обязательств по Договору с последующим полным </w:t>
      </w:r>
      <w:proofErr w:type="gramStart"/>
      <w:r w:rsidRPr="00F04A71">
        <w:rPr>
          <w:rFonts w:ascii="Times New Roman" w:hAnsi="Times New Roman" w:cs="Times New Roman"/>
          <w:sz w:val="24"/>
          <w:szCs w:val="24"/>
          <w:lang w:eastAsia="ru-RU"/>
        </w:rPr>
        <w:t>возмещением  Заказчику</w:t>
      </w:r>
      <w:proofErr w:type="gramEnd"/>
      <w:r w:rsidRPr="00F04A71">
        <w:rPr>
          <w:rFonts w:ascii="Times New Roman" w:hAnsi="Times New Roman" w:cs="Times New Roman"/>
          <w:sz w:val="24"/>
          <w:szCs w:val="24"/>
          <w:lang w:eastAsia="ru-RU"/>
        </w:rPr>
        <w:t xml:space="preserve"> убытков. </w:t>
      </w:r>
    </w:p>
    <w:p w:rsidR="000443E1" w:rsidRPr="00F04A71"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Исполнитель вправе привлекать к оказанию Услуг по настоящему Договору третьих лиц, при </w:t>
      </w:r>
      <w:proofErr w:type="gramStart"/>
      <w:r w:rsidRPr="00F04A71">
        <w:rPr>
          <w:rFonts w:ascii="Times New Roman" w:hAnsi="Times New Roman" w:cs="Times New Roman"/>
          <w:sz w:val="24"/>
          <w:szCs w:val="24"/>
          <w:lang w:eastAsia="ru-RU"/>
        </w:rPr>
        <w:t>условии  письменного</w:t>
      </w:r>
      <w:proofErr w:type="gramEnd"/>
      <w:r w:rsidRPr="00F04A71">
        <w:rPr>
          <w:rFonts w:ascii="Times New Roman" w:hAnsi="Times New Roman" w:cs="Times New Roman"/>
          <w:sz w:val="24"/>
          <w:szCs w:val="24"/>
          <w:lang w:eastAsia="ru-RU"/>
        </w:rPr>
        <w:t xml:space="preserve"> согласия Заказчика, оставаясь ответственным за их действия перед Заказчиком, как за свои собственные. </w:t>
      </w:r>
    </w:p>
    <w:p w:rsidR="000443E1" w:rsidRPr="00F04A71" w:rsidRDefault="000443E1" w:rsidP="00F9078A">
      <w:pPr>
        <w:widowControl w:val="0"/>
        <w:numPr>
          <w:ilvl w:val="1"/>
          <w:numId w:val="30"/>
        </w:numPr>
        <w:tabs>
          <w:tab w:val="left" w:pos="851"/>
        </w:tabs>
        <w:spacing w:after="0" w:line="240" w:lineRule="auto"/>
        <w:ind w:hanging="69"/>
        <w:jc w:val="both"/>
        <w:rPr>
          <w:rFonts w:ascii="Times New Roman" w:hAnsi="Times New Roman" w:cs="Times New Roman"/>
          <w:b/>
          <w:bCs/>
          <w:i/>
          <w:iCs/>
          <w:sz w:val="24"/>
          <w:szCs w:val="24"/>
          <w:lang w:eastAsia="ru-RU"/>
        </w:rPr>
      </w:pPr>
      <w:r w:rsidRPr="00F04A71">
        <w:rPr>
          <w:rFonts w:ascii="Times New Roman" w:hAnsi="Times New Roman" w:cs="Times New Roman"/>
          <w:b/>
          <w:bCs/>
          <w:i/>
          <w:iCs/>
          <w:sz w:val="24"/>
          <w:szCs w:val="24"/>
          <w:lang w:eastAsia="ru-RU"/>
        </w:rPr>
        <w:t>Заказчик имеет право:</w:t>
      </w:r>
    </w:p>
    <w:p w:rsidR="000443E1" w:rsidRPr="00F04A71" w:rsidRDefault="000443E1" w:rsidP="00F9078A">
      <w:pPr>
        <w:widowControl w:val="0"/>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0443E1" w:rsidRPr="00F04A71" w:rsidRDefault="000443E1" w:rsidP="00BB08D7">
      <w:pPr>
        <w:widowControl w:val="0"/>
        <w:spacing w:after="0" w:line="240" w:lineRule="auto"/>
        <w:jc w:val="both"/>
        <w:rPr>
          <w:rFonts w:ascii="Times New Roman" w:hAnsi="Times New Roman" w:cs="Times New Roman"/>
          <w:sz w:val="24"/>
          <w:szCs w:val="24"/>
          <w:lang w:eastAsia="ru-RU"/>
        </w:rPr>
      </w:pPr>
    </w:p>
    <w:p w:rsidR="000443E1" w:rsidRPr="00F04A71" w:rsidRDefault="000443E1" w:rsidP="00F9078A">
      <w:pPr>
        <w:numPr>
          <w:ilvl w:val="0"/>
          <w:numId w:val="30"/>
        </w:numPr>
        <w:spacing w:before="60" w:after="20" w:line="240" w:lineRule="auto"/>
        <w:ind w:left="454"/>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ОПЛАТА УСЛУГ</w:t>
      </w:r>
    </w:p>
    <w:p w:rsidR="000443E1" w:rsidRPr="00F04A71" w:rsidRDefault="000443E1" w:rsidP="006B3EDB">
      <w:pPr>
        <w:pStyle w:val="affff1"/>
        <w:numPr>
          <w:ilvl w:val="1"/>
          <w:numId w:val="30"/>
        </w:numPr>
        <w:jc w:val="both"/>
      </w:pPr>
      <w:r w:rsidRPr="00F04A71">
        <w:t>Цена Договора в течение срока его действия составляет сумму не более</w:t>
      </w:r>
      <w:r w:rsidR="00D505F4" w:rsidRPr="00F04A71">
        <w:t xml:space="preserve"> </w:t>
      </w:r>
      <w:r w:rsidR="00F04A71" w:rsidRPr="00F04A71">
        <w:t>__</w:t>
      </w:r>
      <w:r w:rsidR="00F04A71">
        <w:t>________</w:t>
      </w:r>
      <w:r w:rsidR="00F04A71" w:rsidRPr="00F04A71">
        <w:t>_</w:t>
      </w:r>
      <w:r w:rsidR="0002008A">
        <w:t xml:space="preserve"> (____________) рублей  __ копеек, в том числе НДС 20% _______ (______) рублей ___ копеек. </w:t>
      </w:r>
      <w:r w:rsidRPr="00F04A71">
        <w:t xml:space="preserve">По настоящему Договору у Заказчика не возникает обязанности заказать Услуги на всю указанную сумму.   </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3.2.</w:t>
      </w:r>
      <w:r w:rsidRPr="00F04A71">
        <w:rPr>
          <w:rFonts w:ascii="Times New Roman" w:hAnsi="Times New Roman" w:cs="Times New Roman"/>
          <w:sz w:val="24"/>
          <w:szCs w:val="24"/>
          <w:lang w:eastAsia="ru-RU"/>
        </w:rPr>
        <w:tab/>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w:t>
      </w:r>
      <w:r w:rsidR="00645848">
        <w:rPr>
          <w:rFonts w:ascii="Times New Roman" w:hAnsi="Times New Roman" w:cs="Times New Roman"/>
          <w:sz w:val="24"/>
          <w:szCs w:val="24"/>
          <w:lang w:eastAsia="ru-RU"/>
        </w:rPr>
        <w:t>/запасной части</w:t>
      </w:r>
      <w:r w:rsidRPr="00F04A71">
        <w:rPr>
          <w:rFonts w:ascii="Times New Roman" w:hAnsi="Times New Roman" w:cs="Times New Roman"/>
          <w:sz w:val="24"/>
          <w:szCs w:val="24"/>
          <w:lang w:eastAsia="ru-RU"/>
        </w:rPr>
        <w:t xml:space="preserve"> по отдельным категориям» </w:t>
      </w:r>
      <w:r w:rsidR="00EB70D8">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 xml:space="preserve"> Приложение № 3 к настоящему </w:t>
      </w:r>
      <w:r w:rsidR="00005316" w:rsidRPr="00F04A71">
        <w:rPr>
          <w:rFonts w:ascii="Times New Roman" w:hAnsi="Times New Roman" w:cs="Times New Roman"/>
          <w:sz w:val="24"/>
          <w:szCs w:val="24"/>
          <w:lang w:eastAsia="ru-RU"/>
        </w:rPr>
        <w:t>Договору, которые</w:t>
      </w:r>
      <w:r w:rsidRPr="00F04A71">
        <w:rPr>
          <w:rFonts w:ascii="Times New Roman" w:hAnsi="Times New Roman" w:cs="Times New Roman"/>
          <w:sz w:val="24"/>
          <w:szCs w:val="24"/>
          <w:lang w:eastAsia="ru-RU"/>
        </w:rPr>
        <w:t xml:space="preserve"> являются максимально возможными для Услуг.</w:t>
      </w:r>
      <w:r w:rsidR="0014213C">
        <w:rPr>
          <w:rFonts w:ascii="Times New Roman" w:hAnsi="Times New Roman" w:cs="Times New Roman"/>
          <w:sz w:val="24"/>
          <w:szCs w:val="24"/>
          <w:lang w:eastAsia="ru-RU"/>
        </w:rPr>
        <w:t xml:space="preserve"> </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3.4. </w:t>
      </w:r>
      <w:permStart w:id="2059876281" w:edGrp="everyone"/>
      <w:r w:rsidRPr="00F04A71">
        <w:rPr>
          <w:rFonts w:ascii="Times New Roman" w:hAnsi="Times New Roman" w:cs="Times New Roman"/>
          <w:sz w:val="24"/>
          <w:szCs w:val="24"/>
          <w:lang w:eastAsia="ru-RU"/>
        </w:rPr>
        <w:t xml:space="preserve">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0443E1" w:rsidRPr="00F04A71" w:rsidRDefault="000443E1" w:rsidP="00BB08D7">
      <w:pPr>
        <w:spacing w:after="0" w:line="240" w:lineRule="auto"/>
        <w:ind w:left="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Сумма в размере 100 % от стоимости Услуг по соответствующей Заявке выплачивается в течение</w:t>
      </w:r>
      <w:r w:rsidR="00504395" w:rsidRPr="00F04A71">
        <w:rPr>
          <w:rFonts w:ascii="Times New Roman" w:hAnsi="Times New Roman" w:cs="Times New Roman"/>
          <w:sz w:val="24"/>
          <w:szCs w:val="24"/>
          <w:lang w:eastAsia="ru-RU"/>
        </w:rPr>
        <w:t xml:space="preserve"> </w:t>
      </w:r>
      <w:r w:rsidR="0095763D">
        <w:rPr>
          <w:rFonts w:ascii="Times New Roman" w:hAnsi="Times New Roman" w:cs="Times New Roman"/>
          <w:sz w:val="24"/>
          <w:szCs w:val="24"/>
          <w:lang w:eastAsia="ru-RU"/>
        </w:rPr>
        <w:t>45</w:t>
      </w:r>
      <w:r w:rsidR="005A0B99">
        <w:rPr>
          <w:rFonts w:ascii="Times New Roman" w:hAnsi="Times New Roman" w:cs="Times New Roman"/>
          <w:sz w:val="24"/>
          <w:szCs w:val="24"/>
          <w:lang w:eastAsia="ru-RU"/>
        </w:rPr>
        <w:t xml:space="preserve"> </w:t>
      </w:r>
      <w:r w:rsidR="00D505F4" w:rsidRPr="00F04A71">
        <w:rPr>
          <w:rFonts w:ascii="Times New Roman" w:hAnsi="Times New Roman" w:cs="Times New Roman"/>
          <w:sz w:val="24"/>
          <w:szCs w:val="24"/>
          <w:lang w:eastAsia="ru-RU"/>
        </w:rPr>
        <w:t>(</w:t>
      </w:r>
      <w:r w:rsidR="0095763D">
        <w:rPr>
          <w:rFonts w:ascii="Times New Roman" w:hAnsi="Times New Roman" w:cs="Times New Roman"/>
          <w:sz w:val="24"/>
          <w:szCs w:val="24"/>
          <w:lang w:eastAsia="ru-RU"/>
        </w:rPr>
        <w:t>сорока пяти</w:t>
      </w:r>
      <w:r w:rsidR="00D505F4" w:rsidRPr="00F04A71">
        <w:rPr>
          <w:rFonts w:ascii="Times New Roman" w:hAnsi="Times New Roman" w:cs="Times New Roman"/>
          <w:sz w:val="24"/>
          <w:szCs w:val="24"/>
          <w:lang w:eastAsia="ru-RU"/>
        </w:rPr>
        <w:t xml:space="preserve">) </w:t>
      </w:r>
      <w:r w:rsidR="00A06A85" w:rsidRPr="00F04A71">
        <w:rPr>
          <w:rFonts w:ascii="Times New Roman" w:hAnsi="Times New Roman" w:cs="Times New Roman"/>
          <w:sz w:val="24"/>
          <w:szCs w:val="24"/>
          <w:lang w:eastAsia="ru-RU"/>
        </w:rPr>
        <w:t>календарных</w:t>
      </w:r>
      <w:r w:rsidR="001A0BF7" w:rsidRPr="00F04A71">
        <w:rPr>
          <w:rFonts w:ascii="Times New Roman" w:hAnsi="Times New Roman" w:cs="Times New Roman"/>
          <w:sz w:val="24"/>
          <w:szCs w:val="24"/>
          <w:lang w:eastAsia="ru-RU"/>
        </w:rPr>
        <w:t xml:space="preserve"> </w:t>
      </w:r>
      <w:r w:rsidRPr="00F04A71">
        <w:rPr>
          <w:rFonts w:ascii="Times New Roman" w:hAnsi="Times New Roman" w:cs="Times New Roman"/>
          <w:sz w:val="24"/>
          <w:szCs w:val="24"/>
          <w:lang w:eastAsia="ru-RU"/>
        </w:rPr>
        <w:t xml:space="preserve">дней со дня подписания Акта по </w:t>
      </w:r>
      <w:r w:rsidRPr="00F04A71">
        <w:rPr>
          <w:rFonts w:ascii="Times New Roman" w:hAnsi="Times New Roman" w:cs="Times New Roman"/>
          <w:sz w:val="24"/>
          <w:szCs w:val="24"/>
          <w:lang w:eastAsia="ru-RU"/>
        </w:rPr>
        <w:lastRenderedPageBreak/>
        <w:t>соответствующей Заявке, на основании оригинала счета</w:t>
      </w:r>
      <w:r w:rsidR="001A0BF7" w:rsidRPr="00F04A71">
        <w:rPr>
          <w:rFonts w:ascii="Times New Roman" w:hAnsi="Times New Roman" w:cs="Times New Roman"/>
          <w:sz w:val="24"/>
          <w:szCs w:val="24"/>
          <w:lang w:eastAsia="ru-RU"/>
        </w:rPr>
        <w:t>, полученного в порядке</w:t>
      </w:r>
      <w:r w:rsidR="00CF5589">
        <w:rPr>
          <w:rFonts w:ascii="Times New Roman" w:hAnsi="Times New Roman" w:cs="Times New Roman"/>
          <w:sz w:val="24"/>
          <w:szCs w:val="24"/>
          <w:lang w:eastAsia="ru-RU"/>
        </w:rPr>
        <w:t xml:space="preserve">, установленным в п. </w:t>
      </w:r>
      <w:r w:rsidR="001A0BF7" w:rsidRPr="00F04A71">
        <w:rPr>
          <w:rFonts w:ascii="Times New Roman" w:hAnsi="Times New Roman" w:cs="Times New Roman"/>
          <w:sz w:val="24"/>
          <w:szCs w:val="24"/>
          <w:lang w:eastAsia="ru-RU"/>
        </w:rPr>
        <w:t xml:space="preserve"> 2.1.5</w:t>
      </w:r>
      <w:r w:rsidR="00CF5589">
        <w:rPr>
          <w:rFonts w:ascii="Times New Roman" w:hAnsi="Times New Roman" w:cs="Times New Roman"/>
          <w:sz w:val="24"/>
          <w:szCs w:val="24"/>
          <w:lang w:eastAsia="ru-RU"/>
        </w:rPr>
        <w:t xml:space="preserve"> настоящего </w:t>
      </w:r>
      <w:r w:rsidR="00A71537">
        <w:rPr>
          <w:rFonts w:ascii="Times New Roman" w:hAnsi="Times New Roman" w:cs="Times New Roman"/>
          <w:sz w:val="24"/>
          <w:szCs w:val="24"/>
          <w:lang w:eastAsia="ru-RU"/>
        </w:rPr>
        <w:t>договора</w:t>
      </w:r>
      <w:r w:rsidR="00940DC6">
        <w:rPr>
          <w:rStyle w:val="affff0"/>
          <w:rFonts w:ascii="Times New Roman" w:hAnsi="Times New Roman" w:cs="Times New Roman"/>
          <w:sz w:val="24"/>
          <w:szCs w:val="24"/>
          <w:lang w:eastAsia="ru-RU"/>
        </w:rPr>
        <w:footnoteReference w:id="1"/>
      </w:r>
      <w:r w:rsidR="00A71537">
        <w:rPr>
          <w:rFonts w:ascii="Times New Roman" w:hAnsi="Times New Roman" w:cs="Times New Roman"/>
          <w:sz w:val="24"/>
          <w:szCs w:val="24"/>
          <w:lang w:eastAsia="ru-RU"/>
        </w:rPr>
        <w:t>.</w:t>
      </w:r>
      <w:permEnd w:id="2059876281"/>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3.</w:t>
      </w:r>
      <w:r w:rsidR="001F2639" w:rsidRPr="00F04A71">
        <w:rPr>
          <w:rFonts w:ascii="Times New Roman" w:hAnsi="Times New Roman" w:cs="Times New Roman"/>
          <w:sz w:val="24"/>
          <w:szCs w:val="24"/>
          <w:lang w:eastAsia="ru-RU"/>
        </w:rPr>
        <w:t>5</w:t>
      </w:r>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r>
      <w:r w:rsidRPr="00F04A71">
        <w:rPr>
          <w:rFonts w:ascii="Times New Roman" w:hAnsi="Times New Roman" w:cs="Times New Roman"/>
          <w:sz w:val="24"/>
          <w:szCs w:val="24"/>
        </w:rPr>
        <w:t xml:space="preserve">Расчеты между Сторонами производятся в Российских Рублях. </w:t>
      </w:r>
      <w:r w:rsidRPr="00F04A71">
        <w:rPr>
          <w:rFonts w:ascii="Times New Roman" w:hAnsi="Times New Roman" w:cs="Times New Roman"/>
          <w:sz w:val="24"/>
          <w:szCs w:val="24"/>
          <w:lang w:eastAsia="ru-RU"/>
        </w:rPr>
        <w:t>Обязательство по оплате считается исполненным Заказчиком с момента списания денежных средств с его расчетного счета.</w:t>
      </w:r>
    </w:p>
    <w:p w:rsidR="00BB798F" w:rsidRPr="00BB798F" w:rsidRDefault="000443E1" w:rsidP="00BB798F">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3.</w:t>
      </w:r>
      <w:r w:rsidR="001F2639" w:rsidRPr="00F04A71">
        <w:rPr>
          <w:rFonts w:ascii="Times New Roman" w:hAnsi="Times New Roman" w:cs="Times New Roman"/>
          <w:sz w:val="24"/>
          <w:szCs w:val="24"/>
          <w:lang w:eastAsia="ru-RU"/>
        </w:rPr>
        <w:t>6</w:t>
      </w:r>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r>
      <w:r w:rsidR="00BB798F" w:rsidRPr="00BB798F">
        <w:rPr>
          <w:rFonts w:ascii="Times New Roman" w:hAnsi="Times New Roman" w:cs="Times New Roman"/>
          <w:sz w:val="24"/>
          <w:szCs w:val="24"/>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BB798F" w:rsidRPr="00BB798F" w:rsidRDefault="00BB798F" w:rsidP="00BB798F">
      <w:pPr>
        <w:spacing w:after="0" w:line="240" w:lineRule="auto"/>
        <w:ind w:left="567" w:hanging="567"/>
        <w:jc w:val="both"/>
        <w:rPr>
          <w:rFonts w:ascii="Times New Roman" w:hAnsi="Times New Roman" w:cs="Times New Roman"/>
          <w:sz w:val="24"/>
          <w:szCs w:val="24"/>
          <w:lang w:eastAsia="ru-RU"/>
        </w:rPr>
      </w:pPr>
      <w:r w:rsidRPr="00BB798F">
        <w:rPr>
          <w:rFonts w:ascii="Times New Roman" w:hAnsi="Times New Roman" w:cs="Times New Roman"/>
          <w:sz w:val="24"/>
          <w:szCs w:val="24"/>
          <w:lang w:eastAsia="ru-RU"/>
        </w:rPr>
        <w:t xml:space="preserve">       Контактные данные бухгалтерии Исполнителя для коммуникаций по вопросам сверки расчетов: E-</w:t>
      </w:r>
      <w:proofErr w:type="spellStart"/>
      <w:r w:rsidRPr="00BB798F">
        <w:rPr>
          <w:rFonts w:ascii="Times New Roman" w:hAnsi="Times New Roman" w:cs="Times New Roman"/>
          <w:sz w:val="24"/>
          <w:szCs w:val="24"/>
          <w:lang w:eastAsia="ru-RU"/>
        </w:rPr>
        <w:t>mail</w:t>
      </w:r>
      <w:proofErr w:type="spellEnd"/>
      <w:r w:rsidRPr="00BB798F">
        <w:rPr>
          <w:rFonts w:ascii="Times New Roman" w:hAnsi="Times New Roman" w:cs="Times New Roman"/>
          <w:sz w:val="24"/>
          <w:szCs w:val="24"/>
          <w:lang w:eastAsia="ru-RU"/>
        </w:rPr>
        <w:t>: _______________; контактный телефон: ________________.</w:t>
      </w:r>
    </w:p>
    <w:p w:rsidR="000443E1" w:rsidRPr="00F04A71" w:rsidRDefault="00BB798F" w:rsidP="00BB798F">
      <w:pPr>
        <w:spacing w:after="0" w:line="240" w:lineRule="auto"/>
        <w:ind w:left="567" w:hanging="567"/>
        <w:jc w:val="both"/>
        <w:rPr>
          <w:rFonts w:ascii="Times New Roman" w:hAnsi="Times New Roman" w:cs="Times New Roman"/>
          <w:sz w:val="24"/>
          <w:szCs w:val="24"/>
          <w:lang w:eastAsia="ru-RU"/>
        </w:rPr>
      </w:pPr>
      <w:r w:rsidRPr="00BB798F">
        <w:rPr>
          <w:rFonts w:ascii="Times New Roman" w:hAnsi="Times New Roman" w:cs="Times New Roman"/>
          <w:sz w:val="24"/>
          <w:szCs w:val="24"/>
          <w:lang w:eastAsia="ru-RU"/>
        </w:rPr>
        <w:t xml:space="preserve">       Контактные данные бухгалтерии Заказчика для коммуникаций по вопросам сверки расчетов: E-</w:t>
      </w:r>
      <w:proofErr w:type="spellStart"/>
      <w:r w:rsidRPr="00BB798F">
        <w:rPr>
          <w:rFonts w:ascii="Times New Roman" w:hAnsi="Times New Roman" w:cs="Times New Roman"/>
          <w:sz w:val="24"/>
          <w:szCs w:val="24"/>
          <w:lang w:eastAsia="ru-RU"/>
        </w:rPr>
        <w:t>mail</w:t>
      </w:r>
      <w:proofErr w:type="spellEnd"/>
      <w:r w:rsidRPr="00BB798F">
        <w:rPr>
          <w:rFonts w:ascii="Times New Roman" w:hAnsi="Times New Roman" w:cs="Times New Roman"/>
          <w:sz w:val="24"/>
          <w:szCs w:val="24"/>
          <w:lang w:eastAsia="ru-RU"/>
        </w:rPr>
        <w:t>: _______________; контактный телефон: _______________</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3.</w:t>
      </w:r>
      <w:r w:rsidR="001F2639" w:rsidRPr="00F04A71">
        <w:rPr>
          <w:rFonts w:ascii="Times New Roman" w:hAnsi="Times New Roman" w:cs="Times New Roman"/>
          <w:sz w:val="24"/>
          <w:szCs w:val="24"/>
          <w:lang w:eastAsia="ru-RU"/>
        </w:rPr>
        <w:t>7</w:t>
      </w:r>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t>В течение 5 (пяти) рабочих дней со дня заключения настоящего Договора Исполнитель обязан направить Заказчику:</w:t>
      </w:r>
    </w:p>
    <w:p w:rsidR="000443E1" w:rsidRPr="00F04A71" w:rsidRDefault="000443E1" w:rsidP="00BB08D7">
      <w:pPr>
        <w:spacing w:after="0" w:line="240" w:lineRule="auto"/>
        <w:ind w:left="851"/>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0443E1" w:rsidRPr="00F04A71" w:rsidRDefault="000443E1" w:rsidP="00BB08D7">
      <w:pPr>
        <w:spacing w:after="0" w:line="240" w:lineRule="auto"/>
        <w:ind w:left="851"/>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443E1" w:rsidRPr="00F04A71" w:rsidRDefault="000443E1" w:rsidP="00BB08D7">
      <w:pPr>
        <w:spacing w:after="0" w:line="240" w:lineRule="auto"/>
        <w:ind w:left="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3.</w:t>
      </w:r>
      <w:r w:rsidR="001F2639" w:rsidRPr="00F04A71">
        <w:rPr>
          <w:rFonts w:ascii="Times New Roman" w:hAnsi="Times New Roman" w:cs="Times New Roman"/>
          <w:sz w:val="24"/>
          <w:szCs w:val="24"/>
          <w:lang w:eastAsia="ru-RU"/>
        </w:rPr>
        <w:t>8</w:t>
      </w:r>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t>Счета-фактуры выставляются Исполнителем в соответствии с законодательством Российской Федерации.</w:t>
      </w:r>
    </w:p>
    <w:p w:rsidR="001C45DD" w:rsidRPr="00F04A71" w:rsidRDefault="001C45DD" w:rsidP="00BB08D7">
      <w:pPr>
        <w:spacing w:after="0" w:line="240" w:lineRule="auto"/>
        <w:ind w:left="567" w:hanging="567"/>
        <w:jc w:val="both"/>
        <w:rPr>
          <w:rFonts w:ascii="Times New Roman" w:hAnsi="Times New Roman" w:cs="Times New Roman"/>
          <w:sz w:val="24"/>
          <w:szCs w:val="24"/>
        </w:rPr>
      </w:pPr>
      <w:r w:rsidRPr="00F04A71">
        <w:rPr>
          <w:rFonts w:ascii="Times New Roman" w:hAnsi="Times New Roman" w:cs="Times New Roman"/>
          <w:sz w:val="24"/>
          <w:szCs w:val="24"/>
          <w:lang w:eastAsia="ru-RU"/>
        </w:rPr>
        <w:t xml:space="preserve">3.9. </w:t>
      </w:r>
      <w:r w:rsidRPr="00F04A71">
        <w:rPr>
          <w:rFonts w:ascii="Times New Roman" w:hAnsi="Times New Roman" w:cs="Times New Roman"/>
          <w:sz w:val="24"/>
          <w:szCs w:val="24"/>
          <w:lang w:eastAsia="ru-RU"/>
        </w:rPr>
        <w:tab/>
      </w:r>
      <w:r w:rsidRPr="00F04A71">
        <w:rPr>
          <w:rFonts w:ascii="Times New Roman" w:hAnsi="Times New Roman" w:cs="Times New Roman"/>
          <w:sz w:val="24"/>
          <w:szCs w:val="24"/>
        </w:rPr>
        <w:t xml:space="preserve">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w:t>
      </w:r>
      <w:r w:rsidRPr="00F04A71">
        <w:rPr>
          <w:rFonts w:ascii="Times New Roman" w:hAnsi="Times New Roman" w:cs="Times New Roman"/>
          <w:sz w:val="24"/>
          <w:szCs w:val="24"/>
        </w:rPr>
        <w:lastRenderedPageBreak/>
        <w:t>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B798F" w:rsidRPr="00BB798F" w:rsidRDefault="004721DA" w:rsidP="00BB798F">
      <w:pPr>
        <w:spacing w:after="0" w:line="240" w:lineRule="auto"/>
        <w:ind w:left="567" w:hanging="567"/>
        <w:jc w:val="both"/>
        <w:rPr>
          <w:rFonts w:ascii="Times New Roman" w:hAnsi="Times New Roman" w:cs="Times New Roman"/>
          <w:sz w:val="24"/>
          <w:szCs w:val="24"/>
        </w:rPr>
      </w:pPr>
      <w:r w:rsidRPr="00F04A71">
        <w:rPr>
          <w:rFonts w:ascii="Times New Roman" w:hAnsi="Times New Roman" w:cs="Times New Roman"/>
          <w:sz w:val="24"/>
          <w:szCs w:val="24"/>
        </w:rPr>
        <w:t xml:space="preserve">3.10. </w:t>
      </w:r>
      <w:r w:rsidR="00BB798F" w:rsidRPr="00BB798F">
        <w:rPr>
          <w:rFonts w:ascii="Times New Roman" w:hAnsi="Times New Roman" w:cs="Times New Roman"/>
          <w:sz w:val="24"/>
          <w:szCs w:val="24"/>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4721DA" w:rsidRPr="00F04A71" w:rsidRDefault="00BB798F" w:rsidP="00BB798F">
      <w:pPr>
        <w:spacing w:after="0" w:line="240" w:lineRule="auto"/>
        <w:ind w:left="567"/>
        <w:jc w:val="both"/>
        <w:rPr>
          <w:rFonts w:ascii="Times New Roman" w:hAnsi="Times New Roman" w:cs="Times New Roman"/>
          <w:sz w:val="24"/>
          <w:szCs w:val="24"/>
          <w:lang w:eastAsia="ru-RU"/>
        </w:rPr>
      </w:pPr>
      <w:r w:rsidRPr="00BB798F">
        <w:rPr>
          <w:rFonts w:ascii="Times New Roman" w:hAnsi="Times New Roman" w:cs="Times New Roman"/>
          <w:sz w:val="24"/>
          <w:szCs w:val="24"/>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0443E1" w:rsidRPr="00F04A71" w:rsidRDefault="000443E1" w:rsidP="00BB08D7">
      <w:pPr>
        <w:spacing w:after="0" w:line="240" w:lineRule="auto"/>
        <w:ind w:left="454" w:hanging="454"/>
        <w:jc w:val="both"/>
        <w:rPr>
          <w:rFonts w:ascii="Times New Roman" w:hAnsi="Times New Roman" w:cs="Times New Roman"/>
          <w:sz w:val="24"/>
          <w:szCs w:val="24"/>
          <w:lang w:eastAsia="ru-RU"/>
        </w:rPr>
      </w:pPr>
    </w:p>
    <w:p w:rsidR="000443E1" w:rsidRPr="00F04A71" w:rsidRDefault="000443E1" w:rsidP="00F9078A">
      <w:pPr>
        <w:widowControl w:val="0"/>
        <w:numPr>
          <w:ilvl w:val="0"/>
          <w:numId w:val="30"/>
        </w:numPr>
        <w:spacing w:after="0" w:line="240" w:lineRule="auto"/>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ПОРЯДОК СДАЧИ И ПРИЕМКИ УСЛУГ</w:t>
      </w:r>
    </w:p>
    <w:p w:rsidR="000443E1" w:rsidRPr="00F04A71" w:rsidRDefault="000443E1" w:rsidP="00F9078A">
      <w:pPr>
        <w:widowControl w:val="0"/>
        <w:numPr>
          <w:ilvl w:val="1"/>
          <w:numId w:val="30"/>
        </w:numPr>
        <w:spacing w:after="0" w:line="240" w:lineRule="auto"/>
        <w:jc w:val="both"/>
        <w:rPr>
          <w:rFonts w:ascii="Times New Roman" w:hAnsi="Times New Roman" w:cs="Times New Roman"/>
          <w:b/>
          <w:bCs/>
          <w:sz w:val="24"/>
          <w:szCs w:val="24"/>
          <w:lang w:eastAsia="ru-RU"/>
        </w:rPr>
      </w:pPr>
      <w:r w:rsidRPr="00F04A71">
        <w:rPr>
          <w:rFonts w:ascii="Times New Roman" w:hAnsi="Times New Roman" w:cs="Times New Roman"/>
          <w:sz w:val="24"/>
          <w:szCs w:val="24"/>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0443E1" w:rsidRPr="00F04A71" w:rsidRDefault="000443E1" w:rsidP="00F9078A">
      <w:pPr>
        <w:widowControl w:val="0"/>
        <w:numPr>
          <w:ilvl w:val="1"/>
          <w:numId w:val="30"/>
        </w:numPr>
        <w:spacing w:after="0" w:line="240" w:lineRule="auto"/>
        <w:jc w:val="both"/>
        <w:rPr>
          <w:rFonts w:ascii="Times New Roman" w:hAnsi="Times New Roman" w:cs="Times New Roman"/>
          <w:b/>
          <w:bCs/>
          <w:sz w:val="24"/>
          <w:szCs w:val="24"/>
          <w:lang w:eastAsia="ru-RU"/>
        </w:rPr>
      </w:pPr>
      <w:r w:rsidRPr="00F04A71">
        <w:rPr>
          <w:rFonts w:ascii="Times New Roman" w:hAnsi="Times New Roman" w:cs="Times New Roman"/>
          <w:sz w:val="24"/>
          <w:szCs w:val="24"/>
          <w:lang w:eastAsia="ru-RU"/>
        </w:rPr>
        <w:t>Заказчик в течение 5 (пяти) рабочих дней со дня получения Акта в порядке п. 2.1.</w:t>
      </w:r>
      <w:r w:rsidR="00C0057A" w:rsidRPr="00F04A71">
        <w:rPr>
          <w:rFonts w:ascii="Times New Roman" w:hAnsi="Times New Roman" w:cs="Times New Roman"/>
          <w:sz w:val="24"/>
          <w:szCs w:val="24"/>
          <w:lang w:eastAsia="ru-RU"/>
        </w:rPr>
        <w:t xml:space="preserve">5. </w:t>
      </w:r>
      <w:r w:rsidRPr="00F04A71">
        <w:rPr>
          <w:rFonts w:ascii="Times New Roman" w:hAnsi="Times New Roman" w:cs="Times New Roman"/>
          <w:sz w:val="24"/>
          <w:szCs w:val="24"/>
          <w:lang w:eastAsia="ru-RU"/>
        </w:rPr>
        <w:t>Договора, подписывает Акт, либо направляет мотивированный отказ от его подписания.</w:t>
      </w:r>
    </w:p>
    <w:p w:rsidR="000443E1" w:rsidRPr="00F04A71" w:rsidRDefault="000443E1" w:rsidP="00F9078A">
      <w:pPr>
        <w:widowControl w:val="0"/>
        <w:numPr>
          <w:ilvl w:val="1"/>
          <w:numId w:val="30"/>
        </w:numPr>
        <w:spacing w:after="0" w:line="240" w:lineRule="auto"/>
        <w:jc w:val="both"/>
        <w:rPr>
          <w:rFonts w:ascii="Times New Roman" w:hAnsi="Times New Roman" w:cs="Times New Roman"/>
          <w:b/>
          <w:bCs/>
          <w:sz w:val="24"/>
          <w:szCs w:val="24"/>
          <w:lang w:eastAsia="ru-RU"/>
        </w:rPr>
      </w:pPr>
      <w:r w:rsidRPr="00F04A71">
        <w:rPr>
          <w:rFonts w:ascii="Times New Roman" w:hAnsi="Times New Roman" w:cs="Times New Roman"/>
          <w:sz w:val="24"/>
          <w:szCs w:val="24"/>
          <w:lang w:eastAsia="ru-RU"/>
        </w:rPr>
        <w:t xml:space="preserve">В случае </w:t>
      </w:r>
      <w:r w:rsidR="00295AD0" w:rsidRPr="00F04A71">
        <w:rPr>
          <w:rFonts w:ascii="Times New Roman" w:hAnsi="Times New Roman"/>
          <w:sz w:val="24"/>
          <w:szCs w:val="24"/>
        </w:rPr>
        <w:t xml:space="preserve">несоответствия Услуг требованиям Технического задания, а также другим условиям Договора, </w:t>
      </w:r>
      <w:r w:rsidRPr="00F04A71">
        <w:rPr>
          <w:rFonts w:ascii="Times New Roman" w:hAnsi="Times New Roman" w:cs="Times New Roman"/>
          <w:sz w:val="24"/>
          <w:szCs w:val="24"/>
          <w:lang w:eastAsia="ru-RU"/>
        </w:rPr>
        <w:t xml:space="preserve">Заказчик </w:t>
      </w:r>
      <w:r w:rsidR="00295AD0" w:rsidRPr="00F04A71">
        <w:rPr>
          <w:rFonts w:ascii="Times New Roman" w:hAnsi="Times New Roman" w:cs="Times New Roman"/>
          <w:sz w:val="24"/>
          <w:szCs w:val="24"/>
          <w:lang w:eastAsia="ru-RU"/>
        </w:rPr>
        <w:t xml:space="preserve">направляет </w:t>
      </w:r>
      <w:r w:rsidRPr="00F04A71">
        <w:rPr>
          <w:rFonts w:ascii="Times New Roman" w:hAnsi="Times New Roman" w:cs="Times New Roman"/>
          <w:sz w:val="24"/>
          <w:szCs w:val="24"/>
          <w:lang w:eastAsia="ru-RU"/>
        </w:rPr>
        <w:t>Исполнителю письменн</w:t>
      </w:r>
      <w:r w:rsidR="00295AD0" w:rsidRPr="00F04A71">
        <w:rPr>
          <w:rFonts w:ascii="Times New Roman" w:hAnsi="Times New Roman" w:cs="Times New Roman"/>
          <w:sz w:val="24"/>
          <w:szCs w:val="24"/>
          <w:lang w:eastAsia="ru-RU"/>
        </w:rPr>
        <w:t>ы</w:t>
      </w:r>
      <w:r w:rsidR="00F925FE" w:rsidRPr="00F04A71">
        <w:rPr>
          <w:rFonts w:ascii="Times New Roman" w:hAnsi="Times New Roman" w:cs="Times New Roman"/>
          <w:sz w:val="24"/>
          <w:szCs w:val="24"/>
          <w:lang w:eastAsia="ru-RU"/>
        </w:rPr>
        <w:t>й</w:t>
      </w:r>
      <w:r w:rsidRPr="00F04A71">
        <w:rPr>
          <w:rFonts w:ascii="Times New Roman" w:hAnsi="Times New Roman" w:cs="Times New Roman"/>
          <w:sz w:val="24"/>
          <w:szCs w:val="24"/>
          <w:lang w:eastAsia="ru-RU"/>
        </w:rPr>
        <w:t xml:space="preserve"> мотивированный отказ от подписания Акта, на основании которого Сторонами</w:t>
      </w:r>
      <w:r w:rsidR="00EA32A7"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 xml:space="preserve"> </w:t>
      </w:r>
      <w:r w:rsidR="00EA32A7" w:rsidRPr="00F04A71">
        <w:rPr>
          <w:rFonts w:ascii="Times New Roman" w:hAnsi="Times New Roman" w:cs="Times New Roman"/>
          <w:sz w:val="24"/>
          <w:szCs w:val="24"/>
          <w:lang w:eastAsia="ru-RU"/>
        </w:rPr>
        <w:t xml:space="preserve">в срок не более 3 (трех) дней с момента </w:t>
      </w:r>
      <w:r w:rsidR="00F925FE" w:rsidRPr="00F04A71">
        <w:rPr>
          <w:rFonts w:ascii="Times New Roman" w:hAnsi="Times New Roman" w:cs="Times New Roman"/>
          <w:sz w:val="24"/>
          <w:szCs w:val="24"/>
          <w:lang w:eastAsia="ru-RU"/>
        </w:rPr>
        <w:t>получения Исполнителем</w:t>
      </w:r>
      <w:r w:rsidR="00EA32A7" w:rsidRPr="00F04A71">
        <w:rPr>
          <w:rFonts w:ascii="Times New Roman" w:hAnsi="Times New Roman" w:cs="Times New Roman"/>
          <w:sz w:val="24"/>
          <w:szCs w:val="24"/>
          <w:lang w:eastAsia="ru-RU"/>
        </w:rPr>
        <w:t xml:space="preserve"> мотивированного отказа, </w:t>
      </w:r>
      <w:r w:rsidRPr="00F04A71">
        <w:rPr>
          <w:rFonts w:ascii="Times New Roman" w:hAnsi="Times New Roman" w:cs="Times New Roman"/>
          <w:sz w:val="24"/>
          <w:szCs w:val="24"/>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00F925FE" w:rsidRPr="00F04A71">
        <w:rPr>
          <w:rFonts w:ascii="Times New Roman" w:eastAsia="Times New Roman" w:hAnsi="Times New Roman" w:cs="Times New Roman"/>
          <w:sz w:val="24"/>
          <w:szCs w:val="24"/>
          <w:lang w:eastAsia="ru-RU"/>
        </w:rPr>
        <w:t>После такого устранения Акт подписывается Сторонами в сроки и в порядке</w:t>
      </w:r>
      <w:r w:rsidR="00F709C8">
        <w:rPr>
          <w:rFonts w:ascii="Times New Roman" w:eastAsia="Times New Roman" w:hAnsi="Times New Roman" w:cs="Times New Roman"/>
          <w:sz w:val="24"/>
          <w:szCs w:val="24"/>
          <w:lang w:eastAsia="ru-RU"/>
        </w:rPr>
        <w:t>,</w:t>
      </w:r>
      <w:r w:rsidR="00F925FE" w:rsidRPr="00F04A71">
        <w:rPr>
          <w:rFonts w:ascii="Times New Roman" w:eastAsia="Times New Roman" w:hAnsi="Times New Roman" w:cs="Times New Roman"/>
          <w:sz w:val="24"/>
          <w:szCs w:val="24"/>
          <w:lang w:eastAsia="ru-RU"/>
        </w:rPr>
        <w:t xml:space="preserve"> предусмотренном п.4.2. Договора</w:t>
      </w:r>
      <w:r w:rsidRPr="00F04A71">
        <w:rPr>
          <w:rFonts w:ascii="Times New Roman" w:hAnsi="Times New Roman" w:cs="Times New Roman"/>
          <w:sz w:val="24"/>
          <w:szCs w:val="24"/>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0443E1" w:rsidRPr="00F04A71" w:rsidRDefault="000443E1" w:rsidP="00F9078A">
      <w:pPr>
        <w:widowControl w:val="0"/>
        <w:numPr>
          <w:ilvl w:val="1"/>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rsidR="000443E1" w:rsidRPr="00F04A71" w:rsidRDefault="000443E1" w:rsidP="00BB08D7">
      <w:pPr>
        <w:widowControl w:val="0"/>
        <w:spacing w:after="0" w:line="240" w:lineRule="auto"/>
        <w:jc w:val="both"/>
        <w:rPr>
          <w:rFonts w:ascii="Times New Roman" w:hAnsi="Times New Roman" w:cs="Times New Roman"/>
          <w:b/>
          <w:bCs/>
          <w:sz w:val="24"/>
          <w:szCs w:val="24"/>
          <w:lang w:eastAsia="ru-RU"/>
        </w:rPr>
      </w:pPr>
    </w:p>
    <w:p w:rsidR="000443E1" w:rsidRPr="00F04A71" w:rsidRDefault="000443E1" w:rsidP="00F9078A">
      <w:pPr>
        <w:numPr>
          <w:ilvl w:val="0"/>
          <w:numId w:val="31"/>
        </w:numPr>
        <w:spacing w:before="60" w:after="20" w:line="240" w:lineRule="auto"/>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КОНФИДЕНЦИАЛЬНОСТЬ</w:t>
      </w:r>
    </w:p>
    <w:p w:rsidR="000443E1" w:rsidRPr="00F04A71" w:rsidRDefault="000443E1" w:rsidP="00F9078A">
      <w:pPr>
        <w:numPr>
          <w:ilvl w:val="1"/>
          <w:numId w:val="32"/>
        </w:num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Раскрывающая Сторона – Сторона, которая раскрывает конфиденциальную информацию другой Стороне.</w:t>
      </w:r>
    </w:p>
    <w:p w:rsidR="000443E1" w:rsidRPr="00F04A71"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Получающая Сторона – Сторона, которая получает конфиденциальную информацию от другой Стороны.</w:t>
      </w:r>
    </w:p>
    <w:p w:rsidR="000443E1" w:rsidRPr="00F04A71"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w:t>
      </w:r>
      <w:r w:rsidRPr="00F04A71">
        <w:rPr>
          <w:rFonts w:ascii="Times New Roman" w:hAnsi="Times New Roman" w:cs="Times New Roman"/>
          <w:sz w:val="24"/>
          <w:szCs w:val="24"/>
          <w:lang w:eastAsia="ru-RU"/>
        </w:rPr>
        <w:lastRenderedPageBreak/>
        <w:t>условиях, аналогичных изложенным в настоящем разделе Договора.</w:t>
      </w:r>
    </w:p>
    <w:p w:rsidR="000443E1" w:rsidRPr="00F04A71"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443E1" w:rsidRPr="00F04A71"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443E1" w:rsidRPr="00F04A71"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информация во время ее раскрытия является публично известной;</w:t>
      </w:r>
    </w:p>
    <w:p w:rsidR="000443E1" w:rsidRPr="00F04A71"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информация представлена Получающей Стороне с письменным указанием на то, что она не является конфиденциальной;</w:t>
      </w:r>
    </w:p>
    <w:p w:rsidR="000443E1" w:rsidRPr="00F04A71"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информация получена от любого третьего лица на законных основаниях;</w:t>
      </w:r>
    </w:p>
    <w:p w:rsidR="000443E1" w:rsidRPr="00F04A71"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информация не может являться конфиденциальной в соответствии с законодательством Российской Федерации.</w:t>
      </w:r>
    </w:p>
    <w:p w:rsidR="000443E1" w:rsidRPr="00F04A71"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Получающая Сторона имеет право раскрывать конфиденциальную информацию без согласия Раскрывающей Стороны:</w:t>
      </w:r>
    </w:p>
    <w:p w:rsidR="000443E1" w:rsidRPr="00F04A71"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443E1" w:rsidRPr="00F04A71"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443E1" w:rsidRPr="00F04A71" w:rsidRDefault="000443E1" w:rsidP="00F9078A">
      <w:pPr>
        <w:numPr>
          <w:ilvl w:val="1"/>
          <w:numId w:val="32"/>
        </w:num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D61B4A" w:rsidRPr="00F04A71">
        <w:rPr>
          <w:rFonts w:ascii="Times New Roman" w:hAnsi="Times New Roman" w:cs="Times New Roman"/>
          <w:sz w:val="24"/>
          <w:szCs w:val="24"/>
          <w:lang w:eastAsia="ru-RU"/>
        </w:rPr>
        <w:t>я</w:t>
      </w:r>
      <w:r w:rsidRPr="00F04A71">
        <w:rPr>
          <w:rFonts w:ascii="Times New Roman" w:hAnsi="Times New Roman" w:cs="Times New Roman"/>
          <w:sz w:val="24"/>
          <w:szCs w:val="24"/>
          <w:lang w:eastAsia="ru-RU"/>
        </w:rPr>
        <w:t xml:space="preserve"> арбитражного суда.</w:t>
      </w:r>
    </w:p>
    <w:p w:rsidR="000443E1" w:rsidRPr="00F04A71" w:rsidRDefault="000443E1" w:rsidP="00BB08D7">
      <w:pPr>
        <w:spacing w:before="60" w:after="20" w:line="240" w:lineRule="auto"/>
        <w:ind w:left="454"/>
        <w:rPr>
          <w:rFonts w:ascii="Times New Roman" w:hAnsi="Times New Roman" w:cs="Times New Roman"/>
          <w:b/>
          <w:bCs/>
          <w:sz w:val="24"/>
          <w:szCs w:val="24"/>
          <w:lang w:eastAsia="ru-RU"/>
        </w:rPr>
      </w:pPr>
    </w:p>
    <w:p w:rsidR="000443E1" w:rsidRPr="00F04A71" w:rsidRDefault="000443E1" w:rsidP="00BB08D7">
      <w:pPr>
        <w:spacing w:before="60" w:after="20" w:line="240" w:lineRule="auto"/>
        <w:ind w:left="454"/>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6.</w:t>
      </w:r>
      <w:r w:rsidRPr="00F04A71">
        <w:rPr>
          <w:rFonts w:ascii="Times New Roman" w:hAnsi="Times New Roman" w:cs="Times New Roman"/>
          <w:b/>
          <w:bCs/>
          <w:sz w:val="24"/>
          <w:szCs w:val="24"/>
          <w:lang w:eastAsia="ru-RU"/>
        </w:rPr>
        <w:tab/>
        <w:t>ОСНОВАНИЯ ИЗМЕНЕНИЯ И РАСТОРЖЕНИЯ ДОГОВОРА</w:t>
      </w:r>
    </w:p>
    <w:p w:rsidR="000443E1" w:rsidRPr="00F04A71" w:rsidRDefault="000443E1" w:rsidP="00BB08D7">
      <w:pPr>
        <w:spacing w:after="0" w:line="240" w:lineRule="auto"/>
        <w:ind w:left="454" w:hanging="454"/>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6.1.</w:t>
      </w:r>
      <w:r w:rsidRPr="00F04A71">
        <w:rPr>
          <w:rFonts w:ascii="Times New Roman" w:hAnsi="Times New Roman" w:cs="Times New Roman"/>
          <w:sz w:val="24"/>
          <w:szCs w:val="24"/>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0443E1" w:rsidRPr="00F04A71" w:rsidRDefault="000443E1" w:rsidP="00BB08D7">
      <w:pPr>
        <w:spacing w:after="0" w:line="240" w:lineRule="auto"/>
        <w:ind w:left="454" w:hanging="454"/>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6.</w:t>
      </w:r>
      <w:proofErr w:type="gramStart"/>
      <w:r w:rsidRPr="00F04A71">
        <w:rPr>
          <w:rFonts w:ascii="Times New Roman" w:hAnsi="Times New Roman" w:cs="Times New Roman"/>
          <w:sz w:val="24"/>
          <w:szCs w:val="24"/>
          <w:lang w:eastAsia="ru-RU"/>
        </w:rPr>
        <w:t>2.Настоящий</w:t>
      </w:r>
      <w:proofErr w:type="gramEnd"/>
      <w:r w:rsidRPr="00F04A71">
        <w:rPr>
          <w:rFonts w:ascii="Times New Roman" w:hAnsi="Times New Roman" w:cs="Times New Roman"/>
          <w:sz w:val="24"/>
          <w:szCs w:val="24"/>
          <w:lang w:eastAsia="ru-RU"/>
        </w:rPr>
        <w:t xml:space="preserve"> Договор может быть расторгнут по соглашению Сторон.</w:t>
      </w:r>
    </w:p>
    <w:p w:rsidR="000443E1" w:rsidRPr="00F04A71" w:rsidRDefault="000443E1" w:rsidP="00BB08D7">
      <w:pPr>
        <w:widowControl w:val="0"/>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6.3.</w:t>
      </w:r>
      <w:r w:rsidRPr="00F04A71">
        <w:rPr>
          <w:rFonts w:ascii="Times New Roman" w:hAnsi="Times New Roman" w:cs="Times New Roman"/>
          <w:sz w:val="24"/>
          <w:szCs w:val="24"/>
          <w:lang w:eastAsia="ru-RU"/>
        </w:rPr>
        <w:tab/>
        <w:t xml:space="preserve">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w:t>
      </w:r>
      <w:permStart w:id="6322420" w:edGrp="everyone"/>
      <w:r w:rsidR="0069152C" w:rsidRPr="00F04A71">
        <w:rPr>
          <w:rFonts w:ascii="Times New Roman" w:hAnsi="Times New Roman" w:cs="Times New Roman"/>
          <w:sz w:val="24"/>
          <w:szCs w:val="24"/>
          <w:lang w:eastAsia="ru-RU"/>
        </w:rPr>
        <w:t>10</w:t>
      </w:r>
      <w:r w:rsidRPr="00F04A71">
        <w:rPr>
          <w:rFonts w:ascii="Times New Roman" w:hAnsi="Times New Roman" w:cs="Times New Roman"/>
          <w:sz w:val="24"/>
          <w:szCs w:val="24"/>
          <w:lang w:eastAsia="ru-RU"/>
        </w:rPr>
        <w:t xml:space="preserve"> </w:t>
      </w:r>
      <w:permEnd w:id="6322420"/>
      <w:r w:rsidRPr="00F04A71">
        <w:rPr>
          <w:rFonts w:ascii="Times New Roman" w:hAnsi="Times New Roman" w:cs="Times New Roman"/>
          <w:sz w:val="24"/>
          <w:szCs w:val="24"/>
          <w:lang w:eastAsia="ru-RU"/>
        </w:rPr>
        <w:t xml:space="preserve">рабочих дней с </w:t>
      </w:r>
      <w:permStart w:id="1464148121" w:edGrp="everyone"/>
      <w:r w:rsidR="0069152C" w:rsidRPr="00F04A71">
        <w:rPr>
          <w:rFonts w:ascii="Times New Roman" w:hAnsi="Times New Roman" w:cs="Times New Roman"/>
          <w:sz w:val="24"/>
          <w:szCs w:val="24"/>
          <w:lang w:eastAsia="ru-RU"/>
        </w:rPr>
        <w:t>даты расторжения договора</w:t>
      </w:r>
      <w:permEnd w:id="1464148121"/>
      <w:r w:rsidRPr="00F04A71">
        <w:rPr>
          <w:rFonts w:ascii="Times New Roman" w:hAnsi="Times New Roman" w:cs="Times New Roman"/>
          <w:sz w:val="24"/>
          <w:szCs w:val="24"/>
          <w:lang w:eastAsia="ru-RU"/>
        </w:rPr>
        <w:t>.</w:t>
      </w:r>
    </w:p>
    <w:p w:rsidR="000443E1" w:rsidRPr="00F04A71" w:rsidRDefault="000443E1" w:rsidP="00BB08D7">
      <w:pPr>
        <w:widowControl w:val="0"/>
        <w:spacing w:after="0" w:line="240" w:lineRule="auto"/>
        <w:ind w:left="426" w:hanging="426"/>
        <w:jc w:val="both"/>
        <w:rPr>
          <w:rFonts w:ascii="Times New Roman" w:hAnsi="Times New Roman" w:cs="Times New Roman"/>
          <w:b/>
          <w:bCs/>
          <w:sz w:val="24"/>
          <w:szCs w:val="24"/>
          <w:lang w:eastAsia="ru-RU"/>
        </w:rPr>
      </w:pPr>
    </w:p>
    <w:p w:rsidR="000443E1" w:rsidRPr="00F04A71" w:rsidRDefault="000443E1" w:rsidP="00BB08D7">
      <w:pPr>
        <w:spacing w:before="60" w:after="20" w:line="240" w:lineRule="auto"/>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7.</w:t>
      </w:r>
      <w:r w:rsidRPr="00F04A71">
        <w:rPr>
          <w:rFonts w:ascii="Times New Roman" w:hAnsi="Times New Roman" w:cs="Times New Roman"/>
          <w:b/>
          <w:bCs/>
          <w:sz w:val="24"/>
          <w:szCs w:val="24"/>
          <w:lang w:eastAsia="ru-RU"/>
        </w:rPr>
        <w:tab/>
        <w:t>ОТВЕТСТВЕННОСТЬ СТОРОН</w:t>
      </w:r>
    </w:p>
    <w:p w:rsidR="000443E1" w:rsidRPr="00F04A71" w:rsidRDefault="000443E1" w:rsidP="00BB08D7">
      <w:pPr>
        <w:spacing w:after="0" w:line="240" w:lineRule="auto"/>
        <w:ind w:left="426" w:right="27"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7.1.</w:t>
      </w:r>
      <w:r w:rsidRPr="00F04A71">
        <w:rPr>
          <w:rFonts w:ascii="Times New Roman" w:hAnsi="Times New Roman" w:cs="Times New Roman"/>
          <w:sz w:val="24"/>
          <w:szCs w:val="24"/>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443E1" w:rsidRPr="00F04A71" w:rsidRDefault="000443E1" w:rsidP="00BB08D7">
      <w:pPr>
        <w:spacing w:after="0" w:line="240" w:lineRule="auto"/>
        <w:ind w:left="426" w:right="27"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7.2.</w:t>
      </w:r>
      <w:r w:rsidRPr="00F04A71">
        <w:rPr>
          <w:rFonts w:ascii="Times New Roman" w:hAnsi="Times New Roman" w:cs="Times New Roman"/>
          <w:sz w:val="24"/>
          <w:szCs w:val="24"/>
          <w:lang w:eastAsia="ru-RU"/>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w:t>
      </w:r>
      <w:permStart w:id="578636218" w:edGrp="everyone"/>
      <w:r w:rsidRPr="00F04A71">
        <w:rPr>
          <w:rFonts w:ascii="Times New Roman" w:hAnsi="Times New Roman" w:cs="Times New Roman"/>
          <w:sz w:val="24"/>
          <w:szCs w:val="24"/>
          <w:lang w:eastAsia="ru-RU"/>
        </w:rPr>
        <w:t>0,1 % (0,1 процента)</w:t>
      </w:r>
      <w:permEnd w:id="578636218"/>
      <w:r w:rsidR="003E5059" w:rsidRPr="00F04A71">
        <w:rPr>
          <w:rFonts w:ascii="Times New Roman" w:hAnsi="Times New Roman" w:cs="Times New Roman"/>
          <w:sz w:val="24"/>
          <w:szCs w:val="24"/>
          <w:lang w:eastAsia="ru-RU"/>
        </w:rPr>
        <w:t xml:space="preserve"> </w:t>
      </w:r>
      <w:r w:rsidRPr="00F04A71">
        <w:rPr>
          <w:rFonts w:ascii="Times New Roman" w:hAnsi="Times New Roman" w:cs="Times New Roman"/>
          <w:sz w:val="24"/>
          <w:szCs w:val="24"/>
          <w:lang w:eastAsia="ru-RU"/>
        </w:rPr>
        <w:t>процента от стоимости Услуг по соответствующей Заявке к Договору за каждый день просрочки.</w:t>
      </w:r>
    </w:p>
    <w:p w:rsidR="000443E1" w:rsidRPr="00F04A71" w:rsidRDefault="000443E1" w:rsidP="00100807">
      <w:pPr>
        <w:spacing w:after="0" w:line="240" w:lineRule="auto"/>
        <w:ind w:left="426" w:right="27"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7.3.</w:t>
      </w:r>
      <w:r w:rsidRPr="00F04A71">
        <w:rPr>
          <w:rFonts w:ascii="Times New Roman" w:hAnsi="Times New Roman" w:cs="Times New Roman"/>
          <w:sz w:val="24"/>
          <w:szCs w:val="24"/>
          <w:lang w:eastAsia="ru-RU"/>
        </w:rPr>
        <w:tab/>
        <w:t>Исполнитель вправе требовать от Заказчика выплаты неустойки в размере</w:t>
      </w:r>
      <w:r w:rsidR="00EB5511" w:rsidRPr="00F04A71">
        <w:rPr>
          <w:rFonts w:ascii="Times New Roman" w:hAnsi="Times New Roman" w:cs="Times New Roman"/>
          <w:sz w:val="24"/>
          <w:szCs w:val="24"/>
          <w:lang w:eastAsia="ru-RU"/>
        </w:rPr>
        <w:t xml:space="preserve"> </w:t>
      </w:r>
      <w:r w:rsidR="00EB5511" w:rsidRPr="00F04A71">
        <w:rPr>
          <w:rFonts w:ascii="Times New Roman" w:eastAsia="Times New Roman" w:hAnsi="Times New Roman" w:cs="Times New Roman"/>
          <w:sz w:val="24"/>
          <w:szCs w:val="24"/>
          <w:lang w:eastAsia="ru-RU"/>
        </w:rPr>
        <w:t>1/365 действующей ставки рефинансирования ЦБ РФ</w:t>
      </w:r>
      <w:r w:rsidRPr="00F04A71">
        <w:rPr>
          <w:rFonts w:ascii="Times New Roman" w:hAnsi="Times New Roman" w:cs="Times New Roman"/>
          <w:sz w:val="24"/>
          <w:szCs w:val="24"/>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sidR="000F75AE" w:rsidRPr="00F04A71">
        <w:rPr>
          <w:rFonts w:ascii="Times New Roman" w:hAnsi="Times New Roman" w:cs="Times New Roman"/>
          <w:sz w:val="24"/>
          <w:szCs w:val="24"/>
          <w:lang w:eastAsia="ru-RU"/>
        </w:rPr>
        <w:t>4</w:t>
      </w:r>
      <w:r w:rsidRPr="00F04A71">
        <w:rPr>
          <w:rFonts w:ascii="Times New Roman" w:hAnsi="Times New Roman" w:cs="Times New Roman"/>
          <w:sz w:val="24"/>
          <w:szCs w:val="24"/>
          <w:lang w:eastAsia="ru-RU"/>
        </w:rPr>
        <w:t xml:space="preserve">. Договора. </w:t>
      </w:r>
      <w:r w:rsidR="003E5059" w:rsidRPr="00F04A71">
        <w:rPr>
          <w:rFonts w:ascii="Times New Roman" w:hAnsi="Times New Roman" w:cs="Times New Roman"/>
          <w:sz w:val="24"/>
          <w:szCs w:val="24"/>
          <w:lang w:eastAsia="ru-RU"/>
        </w:rPr>
        <w:t>В случае, если За</w:t>
      </w:r>
      <w:r w:rsidR="00552DF4" w:rsidRPr="00F04A71">
        <w:rPr>
          <w:rFonts w:ascii="Times New Roman" w:hAnsi="Times New Roman" w:cs="Times New Roman"/>
          <w:sz w:val="24"/>
          <w:szCs w:val="24"/>
          <w:lang w:eastAsia="ru-RU"/>
        </w:rPr>
        <w:t>явкой</w:t>
      </w:r>
      <w:r w:rsidR="003E5059" w:rsidRPr="00F04A71">
        <w:rPr>
          <w:rFonts w:ascii="Times New Roman" w:hAnsi="Times New Roman" w:cs="Times New Roman"/>
          <w:sz w:val="24"/>
          <w:szCs w:val="24"/>
          <w:lang w:eastAsia="ru-RU"/>
        </w:rPr>
        <w:t xml:space="preserve"> предусмотрена выплата аванса, </w:t>
      </w:r>
      <w:r w:rsidR="003E5059" w:rsidRPr="00F04A71">
        <w:rPr>
          <w:rFonts w:ascii="Times New Roman" w:hAnsi="Times New Roman" w:cs="Times New Roman"/>
          <w:sz w:val="24"/>
          <w:szCs w:val="24"/>
          <w:lang w:eastAsia="ru-RU"/>
        </w:rPr>
        <w:lastRenderedPageBreak/>
        <w:t>з</w:t>
      </w:r>
      <w:r w:rsidRPr="00F04A71">
        <w:rPr>
          <w:rFonts w:ascii="Times New Roman" w:hAnsi="Times New Roman" w:cs="Times New Roman"/>
          <w:sz w:val="24"/>
          <w:szCs w:val="24"/>
          <w:lang w:eastAsia="ru-RU"/>
        </w:rPr>
        <w:t xml:space="preserve">а просрочку оплаты Заказчиком аванса (предоплаты) неустойка не начисляется и не уплачивается. </w:t>
      </w:r>
    </w:p>
    <w:p w:rsidR="000443E1" w:rsidRPr="00F04A71" w:rsidRDefault="000443E1" w:rsidP="00BB08D7">
      <w:pPr>
        <w:spacing w:after="0" w:line="240" w:lineRule="auto"/>
        <w:ind w:left="426" w:right="27"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7.4.</w:t>
      </w:r>
      <w:r w:rsidRPr="00F04A71">
        <w:rPr>
          <w:rFonts w:ascii="Times New Roman" w:hAnsi="Times New Roman" w:cs="Times New Roman"/>
          <w:sz w:val="24"/>
          <w:szCs w:val="24"/>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permStart w:id="1519411311" w:edGrp="everyone"/>
      <w:r w:rsidR="00E648DD" w:rsidRPr="00F04A71">
        <w:rPr>
          <w:rFonts w:ascii="Times New Roman" w:hAnsi="Times New Roman" w:cs="Times New Roman"/>
          <w:sz w:val="24"/>
          <w:szCs w:val="24"/>
          <w:lang w:eastAsia="ru-RU"/>
        </w:rPr>
        <w:t xml:space="preserve">5 % (пяти </w:t>
      </w:r>
      <w:r w:rsidR="000E4BB7" w:rsidRPr="00F04A71">
        <w:rPr>
          <w:rFonts w:ascii="Times New Roman" w:hAnsi="Times New Roman" w:cs="Times New Roman"/>
          <w:sz w:val="24"/>
          <w:szCs w:val="24"/>
          <w:lang w:eastAsia="ru-RU"/>
        </w:rPr>
        <w:t>процентов) от</w:t>
      </w:r>
      <w:r w:rsidRPr="00F04A71">
        <w:rPr>
          <w:rFonts w:ascii="Times New Roman" w:hAnsi="Times New Roman" w:cs="Times New Roman"/>
          <w:sz w:val="24"/>
          <w:szCs w:val="24"/>
          <w:lang w:eastAsia="ru-RU"/>
        </w:rPr>
        <w:t xml:space="preserve"> стоимости Услуг по соответствующей Заявке</w:t>
      </w:r>
      <w:permEnd w:id="1519411311"/>
      <w:r w:rsidRPr="00F04A71">
        <w:rPr>
          <w:rFonts w:ascii="Times New Roman" w:hAnsi="Times New Roman" w:cs="Times New Roman"/>
          <w:sz w:val="24"/>
          <w:szCs w:val="24"/>
          <w:lang w:eastAsia="ru-RU"/>
        </w:rPr>
        <w:t>.</w:t>
      </w:r>
    </w:p>
    <w:p w:rsidR="000443E1" w:rsidRPr="00F04A71" w:rsidRDefault="000443E1" w:rsidP="00BB08D7">
      <w:pPr>
        <w:spacing w:after="0" w:line="240" w:lineRule="auto"/>
        <w:ind w:left="426" w:right="27"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7.5.</w:t>
      </w:r>
      <w:r w:rsidRPr="00F04A71">
        <w:rPr>
          <w:rFonts w:ascii="Times New Roman" w:hAnsi="Times New Roman" w:cs="Times New Roman"/>
          <w:sz w:val="24"/>
          <w:szCs w:val="24"/>
          <w:lang w:eastAsia="ru-RU"/>
        </w:rPr>
        <w:tab/>
        <w:t xml:space="preserve">В случае если Услуги не были оказаны Исполнителем, Заказчик вправе требовать возврата всех сумм, выплаченных по </w:t>
      </w:r>
      <w:r w:rsidR="00C12199" w:rsidRPr="00F04A71">
        <w:rPr>
          <w:rFonts w:ascii="Times New Roman" w:hAnsi="Times New Roman" w:cs="Times New Roman"/>
          <w:sz w:val="24"/>
          <w:szCs w:val="24"/>
          <w:lang w:eastAsia="ru-RU"/>
        </w:rPr>
        <w:t>Заявке</w:t>
      </w:r>
      <w:r w:rsidRPr="00F04A71">
        <w:rPr>
          <w:rFonts w:ascii="Times New Roman" w:hAnsi="Times New Roman" w:cs="Times New Roman"/>
          <w:sz w:val="24"/>
          <w:szCs w:val="24"/>
          <w:lang w:eastAsia="ru-RU"/>
        </w:rPr>
        <w:t xml:space="preserve">, а также выплаты неустойки в размере </w:t>
      </w:r>
      <w:permStart w:id="1457198977" w:edGrp="everyone"/>
      <w:r w:rsidRPr="00F04A71">
        <w:rPr>
          <w:rFonts w:ascii="Times New Roman" w:hAnsi="Times New Roman" w:cs="Times New Roman"/>
          <w:sz w:val="24"/>
          <w:szCs w:val="24"/>
          <w:lang w:eastAsia="ru-RU"/>
        </w:rPr>
        <w:t xml:space="preserve">0,3% </w:t>
      </w:r>
      <w:permEnd w:id="1457198977"/>
      <w:r w:rsidRPr="00F04A71">
        <w:rPr>
          <w:rFonts w:ascii="Times New Roman" w:hAnsi="Times New Roman" w:cs="Times New Roman"/>
          <w:sz w:val="24"/>
          <w:szCs w:val="24"/>
          <w:lang w:eastAsia="ru-RU"/>
        </w:rPr>
        <w:t>от Цены Договора (п.3.</w:t>
      </w:r>
      <w:proofErr w:type="gramStart"/>
      <w:r w:rsidRPr="00F04A71">
        <w:rPr>
          <w:rFonts w:ascii="Times New Roman" w:hAnsi="Times New Roman" w:cs="Times New Roman"/>
          <w:sz w:val="24"/>
          <w:szCs w:val="24"/>
          <w:lang w:eastAsia="ru-RU"/>
        </w:rPr>
        <w:t>1.Договора</w:t>
      </w:r>
      <w:proofErr w:type="gramEnd"/>
      <w:r w:rsidRPr="00F04A71">
        <w:rPr>
          <w:rFonts w:ascii="Times New Roman" w:hAnsi="Times New Roman" w:cs="Times New Roman"/>
          <w:sz w:val="24"/>
          <w:szCs w:val="24"/>
          <w:lang w:eastAsia="ru-RU"/>
        </w:rPr>
        <w:t>).</w:t>
      </w:r>
    </w:p>
    <w:p w:rsidR="000443E1" w:rsidRPr="00F04A71" w:rsidRDefault="000443E1" w:rsidP="00BB08D7">
      <w:pPr>
        <w:spacing w:after="0" w:line="240" w:lineRule="auto"/>
        <w:ind w:left="426" w:right="27"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7.</w:t>
      </w:r>
      <w:proofErr w:type="gramStart"/>
      <w:r w:rsidRPr="00F04A71">
        <w:rPr>
          <w:rFonts w:ascii="Times New Roman" w:hAnsi="Times New Roman" w:cs="Times New Roman"/>
          <w:sz w:val="24"/>
          <w:szCs w:val="24"/>
          <w:lang w:eastAsia="ru-RU"/>
        </w:rPr>
        <w:t>6.При</w:t>
      </w:r>
      <w:proofErr w:type="gramEnd"/>
      <w:r w:rsidRPr="00F04A71">
        <w:rPr>
          <w:rFonts w:ascii="Times New Roman" w:hAnsi="Times New Roman" w:cs="Times New Roman"/>
          <w:sz w:val="24"/>
          <w:szCs w:val="24"/>
          <w:lang w:eastAsia="ru-RU"/>
        </w:rPr>
        <w:t xml:space="preserve">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B02EDC" w:rsidRPr="00B02EDC" w:rsidRDefault="000443E1" w:rsidP="00B02EDC">
      <w:pPr>
        <w:spacing w:after="0" w:line="240" w:lineRule="auto"/>
        <w:ind w:left="426" w:right="27" w:hanging="426"/>
        <w:jc w:val="both"/>
        <w:rPr>
          <w:rFonts w:ascii="Times New Roman" w:hAnsi="Times New Roman" w:cs="Times New Roman"/>
          <w:sz w:val="24"/>
          <w:szCs w:val="24"/>
          <w:lang w:eastAsia="ru-RU"/>
        </w:rPr>
      </w:pPr>
      <w:bookmarkStart w:id="0" w:name="_Ref77655054"/>
      <w:r w:rsidRPr="00F04A71">
        <w:rPr>
          <w:rFonts w:ascii="Times New Roman" w:hAnsi="Times New Roman" w:cs="Times New Roman"/>
          <w:sz w:val="24"/>
          <w:szCs w:val="24"/>
          <w:lang w:eastAsia="ru-RU"/>
        </w:rPr>
        <w:t>7.7.</w:t>
      </w:r>
      <w:r w:rsidRPr="00F04A71">
        <w:rPr>
          <w:rFonts w:ascii="Times New Roman" w:hAnsi="Times New Roman" w:cs="Times New Roman"/>
          <w:sz w:val="24"/>
          <w:szCs w:val="24"/>
          <w:lang w:eastAsia="ru-RU"/>
        </w:rPr>
        <w:tab/>
      </w:r>
      <w:r w:rsidR="00B02EDC" w:rsidRPr="00B02EDC">
        <w:rPr>
          <w:rFonts w:ascii="Times New Roman" w:hAnsi="Times New Roman" w:cs="Times New Roman"/>
          <w:sz w:val="24"/>
          <w:szCs w:val="24"/>
          <w:lang w:eastAsia="ru-RU"/>
        </w:rPr>
        <w:t>Выплата неустойки по настоящему Договору осуществляется одним из следующих способов:</w:t>
      </w:r>
    </w:p>
    <w:p w:rsidR="00B02EDC" w:rsidRPr="00B02EDC" w:rsidRDefault="00B02EDC" w:rsidP="00B02EDC">
      <w:pPr>
        <w:spacing w:after="0" w:line="240" w:lineRule="auto"/>
        <w:ind w:left="426" w:right="27" w:hanging="426"/>
        <w:jc w:val="both"/>
        <w:rPr>
          <w:rFonts w:ascii="Times New Roman" w:hAnsi="Times New Roman" w:cs="Times New Roman"/>
          <w:sz w:val="24"/>
          <w:szCs w:val="24"/>
          <w:lang w:eastAsia="ru-RU"/>
        </w:rPr>
      </w:pPr>
      <w:r w:rsidRPr="00B02EDC">
        <w:rPr>
          <w:rFonts w:ascii="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B02EDC" w:rsidRPr="00B02EDC" w:rsidRDefault="00B02EDC" w:rsidP="00B02EDC">
      <w:pPr>
        <w:spacing w:after="0" w:line="240" w:lineRule="auto"/>
        <w:ind w:left="426" w:right="27" w:hanging="426"/>
        <w:jc w:val="both"/>
        <w:rPr>
          <w:rFonts w:ascii="Times New Roman" w:hAnsi="Times New Roman" w:cs="Times New Roman"/>
          <w:sz w:val="24"/>
          <w:szCs w:val="24"/>
          <w:lang w:eastAsia="ru-RU"/>
        </w:rPr>
      </w:pPr>
      <w:r w:rsidRPr="00B02EDC">
        <w:rPr>
          <w:rFonts w:ascii="Times New Roman" w:hAnsi="Times New Roman" w:cs="Times New Roman"/>
          <w:sz w:val="24"/>
          <w:szCs w:val="24"/>
          <w:lang w:eastAsia="ru-RU"/>
        </w:rPr>
        <w:t xml:space="preserve">- Заказчик вправе уменьшить сумму, подлежащую выплате Исполнителю по условиям настоящего Договора, на сумму, равную начисленной неустойке,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rsidR="00B02EDC" w:rsidRPr="00B02EDC" w:rsidRDefault="00B02EDC" w:rsidP="00B02EDC">
      <w:pPr>
        <w:spacing w:after="0" w:line="240" w:lineRule="auto"/>
        <w:ind w:left="426" w:right="27" w:hanging="426"/>
        <w:jc w:val="both"/>
        <w:rPr>
          <w:rFonts w:ascii="Times New Roman" w:hAnsi="Times New Roman" w:cs="Times New Roman"/>
          <w:sz w:val="24"/>
          <w:szCs w:val="24"/>
          <w:lang w:eastAsia="ru-RU"/>
        </w:rPr>
      </w:pPr>
      <w:r w:rsidRPr="00B02EDC">
        <w:rPr>
          <w:rFonts w:ascii="Times New Roman" w:hAnsi="Times New Roman" w:cs="Times New Roman"/>
          <w:sz w:val="24"/>
          <w:szCs w:val="24"/>
          <w:lang w:eastAsia="ru-RU"/>
        </w:rPr>
        <w:t>7.8. 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B02EDC" w:rsidRPr="00B02EDC" w:rsidRDefault="00B02EDC" w:rsidP="00B02EDC">
      <w:pPr>
        <w:spacing w:after="0" w:line="240" w:lineRule="auto"/>
        <w:ind w:left="426" w:right="27" w:hanging="426"/>
        <w:jc w:val="both"/>
        <w:rPr>
          <w:rFonts w:ascii="Times New Roman" w:hAnsi="Times New Roman" w:cs="Times New Roman"/>
          <w:sz w:val="24"/>
          <w:szCs w:val="24"/>
          <w:lang w:eastAsia="ru-RU"/>
        </w:rPr>
      </w:pPr>
      <w:r w:rsidRPr="00B02EDC">
        <w:rPr>
          <w:rFonts w:ascii="Times New Roman" w:hAnsi="Times New Roman" w:cs="Times New Roman"/>
          <w:sz w:val="24"/>
          <w:szCs w:val="24"/>
          <w:lang w:eastAsia="ru-RU"/>
        </w:rPr>
        <w:t>7.9. 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B02EDC" w:rsidRPr="00B02EDC" w:rsidRDefault="00B02EDC" w:rsidP="00B02EDC">
      <w:pPr>
        <w:spacing w:after="0" w:line="240" w:lineRule="auto"/>
        <w:ind w:left="426" w:right="27" w:hanging="426"/>
        <w:jc w:val="both"/>
        <w:rPr>
          <w:rFonts w:ascii="Times New Roman" w:hAnsi="Times New Roman" w:cs="Times New Roman"/>
          <w:sz w:val="24"/>
          <w:szCs w:val="24"/>
          <w:lang w:eastAsia="ru-RU"/>
        </w:rPr>
      </w:pPr>
      <w:r w:rsidRPr="00B02EDC">
        <w:rPr>
          <w:rFonts w:ascii="Times New Roman" w:hAnsi="Times New Roman" w:cs="Times New Roman"/>
          <w:sz w:val="24"/>
          <w:szCs w:val="24"/>
          <w:lang w:eastAsia="ru-RU"/>
        </w:rPr>
        <w:t>7.10 Стороны договорились, что отказ от согласования проекта Заявки по причине малой доходности не может считаться мотивированным.</w:t>
      </w:r>
    </w:p>
    <w:p w:rsidR="00B02EDC" w:rsidRPr="00B02EDC" w:rsidRDefault="00B02EDC" w:rsidP="00B02EDC">
      <w:pPr>
        <w:spacing w:after="0" w:line="240" w:lineRule="auto"/>
        <w:ind w:left="426" w:right="27" w:hanging="426"/>
        <w:jc w:val="both"/>
        <w:rPr>
          <w:rFonts w:ascii="Times New Roman" w:hAnsi="Times New Roman" w:cs="Times New Roman"/>
          <w:sz w:val="24"/>
          <w:szCs w:val="24"/>
          <w:lang w:eastAsia="ru-RU"/>
        </w:rPr>
      </w:pPr>
      <w:r w:rsidRPr="00B02EDC">
        <w:rPr>
          <w:rFonts w:ascii="Times New Roman" w:hAnsi="Times New Roman" w:cs="Times New Roman"/>
          <w:sz w:val="24"/>
          <w:szCs w:val="24"/>
          <w:lang w:eastAsia="ru-RU"/>
        </w:rPr>
        <w:t xml:space="preserve">7.11. За нарушение Исполнителем сроков согласования (или подписания) проекта Заказа (п.1.2.3.), Исполнитель уплачивает Заказчику штраф в размере 1% (один процент) </w:t>
      </w:r>
      <w:proofErr w:type="gramStart"/>
      <w:r w:rsidRPr="00B02EDC">
        <w:rPr>
          <w:rFonts w:ascii="Times New Roman" w:hAnsi="Times New Roman" w:cs="Times New Roman"/>
          <w:sz w:val="24"/>
          <w:szCs w:val="24"/>
          <w:lang w:eastAsia="ru-RU"/>
        </w:rPr>
        <w:t>от стоимости</w:t>
      </w:r>
      <w:proofErr w:type="gramEnd"/>
      <w:r w:rsidRPr="00B02EDC">
        <w:rPr>
          <w:rFonts w:ascii="Times New Roman" w:hAnsi="Times New Roman" w:cs="Times New Roman"/>
          <w:sz w:val="24"/>
          <w:szCs w:val="24"/>
          <w:lang w:eastAsia="ru-RU"/>
        </w:rPr>
        <w:t xml:space="preserve"> сформированной Заказчиком Заявки за каждый день просрочки.</w:t>
      </w:r>
    </w:p>
    <w:p w:rsidR="00B02EDC" w:rsidRPr="00B02EDC" w:rsidRDefault="00B02EDC" w:rsidP="00B02EDC">
      <w:pPr>
        <w:spacing w:after="0" w:line="240" w:lineRule="auto"/>
        <w:ind w:left="426" w:right="27" w:hanging="426"/>
        <w:jc w:val="both"/>
        <w:rPr>
          <w:rFonts w:ascii="Times New Roman" w:hAnsi="Times New Roman" w:cs="Times New Roman"/>
          <w:sz w:val="24"/>
          <w:szCs w:val="24"/>
          <w:lang w:eastAsia="ru-RU"/>
        </w:rPr>
      </w:pPr>
      <w:r w:rsidRPr="00B02EDC">
        <w:rPr>
          <w:rFonts w:ascii="Times New Roman" w:hAnsi="Times New Roman" w:cs="Times New Roman"/>
          <w:sz w:val="24"/>
          <w:szCs w:val="24"/>
          <w:lang w:eastAsia="ru-RU"/>
        </w:rPr>
        <w:t>7.13. При досрочном расторжении договора по инициативе Исполнителя он обязан выплатить З</w:t>
      </w:r>
      <w:r>
        <w:rPr>
          <w:rFonts w:ascii="Times New Roman" w:hAnsi="Times New Roman" w:cs="Times New Roman"/>
          <w:sz w:val="24"/>
          <w:szCs w:val="24"/>
          <w:lang w:eastAsia="ru-RU"/>
        </w:rPr>
        <w:t>аказчику компенсацию в размере 2</w:t>
      </w:r>
      <w:r w:rsidRPr="00B02EDC">
        <w:rPr>
          <w:rFonts w:ascii="Times New Roman" w:hAnsi="Times New Roman" w:cs="Times New Roman"/>
          <w:sz w:val="24"/>
          <w:szCs w:val="24"/>
          <w:lang w:eastAsia="ru-RU"/>
        </w:rPr>
        <w:t>0 % от цены настоящего договора (п.3.1. Договора).</w:t>
      </w:r>
    </w:p>
    <w:p w:rsidR="00B02EDC" w:rsidRPr="00B02EDC" w:rsidRDefault="00B02EDC" w:rsidP="00B02EDC">
      <w:pPr>
        <w:spacing w:after="0" w:line="240" w:lineRule="auto"/>
        <w:ind w:left="426" w:right="27" w:hanging="426"/>
        <w:jc w:val="both"/>
        <w:rPr>
          <w:rFonts w:ascii="Times New Roman" w:hAnsi="Times New Roman" w:cs="Times New Roman"/>
          <w:sz w:val="24"/>
          <w:szCs w:val="24"/>
          <w:lang w:eastAsia="ru-RU"/>
        </w:rPr>
      </w:pPr>
    </w:p>
    <w:bookmarkEnd w:id="0"/>
    <w:p w:rsidR="000443E1" w:rsidRPr="00F04A71" w:rsidRDefault="000443E1" w:rsidP="00BB08D7">
      <w:pPr>
        <w:widowControl w:val="0"/>
        <w:spacing w:after="0" w:line="240" w:lineRule="auto"/>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8.</w:t>
      </w:r>
      <w:r w:rsidRPr="00F04A71">
        <w:rPr>
          <w:rFonts w:ascii="Times New Roman" w:hAnsi="Times New Roman" w:cs="Times New Roman"/>
          <w:b/>
          <w:bCs/>
          <w:sz w:val="24"/>
          <w:szCs w:val="24"/>
          <w:lang w:eastAsia="ru-RU"/>
        </w:rPr>
        <w:tab/>
        <w:t>ПОРЯДОК РАССМОТРЕНИЯ СПОРОВ</w:t>
      </w:r>
    </w:p>
    <w:p w:rsidR="000443E1" w:rsidRPr="00F04A71" w:rsidRDefault="000443E1" w:rsidP="00BB08D7">
      <w:pPr>
        <w:widowControl w:val="0"/>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8.1.</w:t>
      </w:r>
      <w:r w:rsidRPr="00F04A71">
        <w:rPr>
          <w:rFonts w:ascii="Times New Roman" w:hAnsi="Times New Roman" w:cs="Times New Roman"/>
          <w:sz w:val="24"/>
          <w:szCs w:val="24"/>
          <w:lang w:eastAsia="ru-RU"/>
        </w:rPr>
        <w:tab/>
        <w:t>Отношения, возникающие на основании настоящего Договора, регулируются законодательством Российской Федерации.</w:t>
      </w:r>
    </w:p>
    <w:p w:rsidR="000443E1" w:rsidRPr="00F04A71" w:rsidRDefault="000443E1" w:rsidP="00BB08D7">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8.2.</w:t>
      </w:r>
      <w:r w:rsidRPr="00F04A71">
        <w:rPr>
          <w:rFonts w:ascii="Times New Roman" w:hAnsi="Times New Roman" w:cs="Times New Roman"/>
          <w:sz w:val="24"/>
          <w:szCs w:val="24"/>
          <w:lang w:eastAsia="ru-RU"/>
        </w:rPr>
        <w:tab/>
        <w:t>Все споры и разногласия по настоящему Договору Стороны разрешают путём переговоров.</w:t>
      </w:r>
    </w:p>
    <w:p w:rsidR="000443E1" w:rsidRPr="00F04A71" w:rsidRDefault="000443E1" w:rsidP="00BB08D7">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8.3.</w:t>
      </w:r>
      <w:r w:rsidRPr="00F04A71">
        <w:rPr>
          <w:rFonts w:ascii="Times New Roman" w:hAnsi="Times New Roman" w:cs="Times New Roman"/>
          <w:sz w:val="24"/>
          <w:szCs w:val="24"/>
          <w:lang w:eastAsia="ru-RU"/>
        </w:rPr>
        <w:tab/>
        <w:t>Если по итогам переговоров Стороны не достигнут согласия, споры передаются на рассмотрение Арбитражного суда</w:t>
      </w:r>
      <w:r w:rsidR="00CA74A8" w:rsidRPr="00F04A71">
        <w:rPr>
          <w:rFonts w:ascii="Times New Roman" w:hAnsi="Times New Roman" w:cs="Times New Roman"/>
          <w:sz w:val="24"/>
          <w:szCs w:val="24"/>
          <w:lang w:eastAsia="ru-RU"/>
        </w:rPr>
        <w:t xml:space="preserve"> Республики Башкортостан</w:t>
      </w:r>
      <w:r w:rsidR="00823FB7" w:rsidRPr="00F04A71">
        <w:rPr>
          <w:i/>
          <w:iCs/>
          <w:sz w:val="24"/>
          <w:szCs w:val="24"/>
        </w:rPr>
        <w:t>.</w:t>
      </w:r>
    </w:p>
    <w:p w:rsidR="000443E1" w:rsidRPr="00F04A71" w:rsidRDefault="000443E1" w:rsidP="00BB08D7">
      <w:pPr>
        <w:widowControl w:val="0"/>
        <w:spacing w:after="0" w:line="240" w:lineRule="auto"/>
        <w:jc w:val="both"/>
        <w:rPr>
          <w:rFonts w:ascii="Times New Roman" w:hAnsi="Times New Roman" w:cs="Times New Roman"/>
          <w:b/>
          <w:bCs/>
          <w:sz w:val="24"/>
          <w:szCs w:val="24"/>
          <w:highlight w:val="yellow"/>
          <w:lang w:eastAsia="ru-RU"/>
        </w:rPr>
      </w:pPr>
    </w:p>
    <w:p w:rsidR="000443E1" w:rsidRPr="00F04A71" w:rsidRDefault="000443E1" w:rsidP="00BB08D7">
      <w:pPr>
        <w:widowControl w:val="0"/>
        <w:spacing w:after="0" w:line="360" w:lineRule="auto"/>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9.</w:t>
      </w:r>
      <w:r w:rsidRPr="00F04A71">
        <w:rPr>
          <w:rFonts w:ascii="Times New Roman" w:hAnsi="Times New Roman" w:cs="Times New Roman"/>
          <w:b/>
          <w:bCs/>
          <w:sz w:val="24"/>
          <w:szCs w:val="24"/>
          <w:lang w:eastAsia="ru-RU"/>
        </w:rPr>
        <w:tab/>
        <w:t>ОБСТОЯТЕЛЬСТВА НЕПРЕОДОЛИМОЙ СИЛЫ</w:t>
      </w:r>
    </w:p>
    <w:p w:rsidR="000443E1" w:rsidRPr="00F04A71" w:rsidRDefault="000443E1" w:rsidP="00BB08D7">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9.1.</w:t>
      </w:r>
      <w:r w:rsidRPr="00F04A71">
        <w:rPr>
          <w:rFonts w:ascii="Times New Roman" w:hAnsi="Times New Roman" w:cs="Times New Roman"/>
          <w:sz w:val="24"/>
          <w:szCs w:val="24"/>
          <w:lang w:eastAsia="ru-RU"/>
        </w:rPr>
        <w:tab/>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w:t>
      </w:r>
      <w:r w:rsidRPr="00F04A71">
        <w:rPr>
          <w:rFonts w:ascii="Times New Roman" w:hAnsi="Times New Roman" w:cs="Times New Roman"/>
          <w:sz w:val="24"/>
          <w:szCs w:val="24"/>
          <w:lang w:eastAsia="ru-RU"/>
        </w:rPr>
        <w:lastRenderedPageBreak/>
        <w:t>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443E1" w:rsidRPr="00F04A71" w:rsidRDefault="000443E1" w:rsidP="00BB08D7">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9.2.</w:t>
      </w:r>
      <w:r w:rsidRPr="00F04A71">
        <w:rPr>
          <w:rFonts w:ascii="Times New Roman" w:hAnsi="Times New Roman" w:cs="Times New Roman"/>
          <w:sz w:val="24"/>
          <w:szCs w:val="24"/>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443E1" w:rsidRPr="00F04A71" w:rsidRDefault="000443E1" w:rsidP="00BB08D7">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9.3.</w:t>
      </w:r>
      <w:r w:rsidRPr="00F04A71">
        <w:rPr>
          <w:rFonts w:ascii="Times New Roman" w:hAnsi="Times New Roman" w:cs="Times New Roman"/>
          <w:sz w:val="24"/>
          <w:szCs w:val="24"/>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443E1" w:rsidRPr="00F04A71" w:rsidRDefault="000443E1" w:rsidP="00BB08D7">
      <w:pPr>
        <w:widowControl w:val="0"/>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9.4.</w:t>
      </w:r>
      <w:r w:rsidRPr="00F04A71">
        <w:rPr>
          <w:rFonts w:ascii="Times New Roman" w:hAnsi="Times New Roman" w:cs="Times New Roman"/>
          <w:sz w:val="24"/>
          <w:szCs w:val="24"/>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443E1" w:rsidRPr="00F04A71" w:rsidRDefault="000443E1" w:rsidP="00BB08D7">
      <w:pPr>
        <w:widowControl w:val="0"/>
        <w:spacing w:after="0" w:line="240" w:lineRule="auto"/>
        <w:ind w:left="426" w:hanging="426"/>
        <w:jc w:val="both"/>
        <w:rPr>
          <w:rFonts w:ascii="Times New Roman" w:hAnsi="Times New Roman" w:cs="Times New Roman"/>
          <w:sz w:val="24"/>
          <w:szCs w:val="24"/>
          <w:lang w:eastAsia="ru-RU"/>
        </w:rPr>
      </w:pPr>
    </w:p>
    <w:p w:rsidR="000443E1" w:rsidRPr="00F04A71" w:rsidRDefault="000443E1" w:rsidP="00BB08D7">
      <w:pPr>
        <w:spacing w:before="60" w:after="20" w:line="240" w:lineRule="auto"/>
        <w:ind w:left="454"/>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10.</w:t>
      </w:r>
      <w:r w:rsidRPr="00F04A71">
        <w:rPr>
          <w:rFonts w:ascii="Times New Roman" w:hAnsi="Times New Roman" w:cs="Times New Roman"/>
          <w:b/>
          <w:bCs/>
          <w:sz w:val="24"/>
          <w:szCs w:val="24"/>
          <w:lang w:eastAsia="ru-RU"/>
        </w:rPr>
        <w:tab/>
        <w:t>ПРОЧИЕ УСЛОВИЯ</w:t>
      </w:r>
    </w:p>
    <w:p w:rsidR="00190CB6" w:rsidRPr="00F04A71" w:rsidRDefault="000443E1" w:rsidP="0069152C">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10.1.</w:t>
      </w:r>
      <w:r w:rsidRPr="00F04A71">
        <w:rPr>
          <w:rFonts w:ascii="Times New Roman" w:hAnsi="Times New Roman" w:cs="Times New Roman"/>
          <w:sz w:val="24"/>
          <w:szCs w:val="24"/>
          <w:lang w:eastAsia="ru-RU"/>
        </w:rPr>
        <w:tab/>
      </w:r>
      <w:permStart w:id="820007458" w:edGrp="everyone"/>
      <w:r w:rsidR="00190CB6" w:rsidRPr="00F04A71">
        <w:rPr>
          <w:rFonts w:ascii="Times New Roman" w:hAnsi="Times New Roman" w:cs="Times New Roman"/>
          <w:sz w:val="24"/>
          <w:szCs w:val="24"/>
          <w:lang w:eastAsia="ru-RU"/>
        </w:rPr>
        <w:t xml:space="preserve">Настоящий Договор считается заключённым и вступает в силу с момента его подписания обеими Сторонами </w:t>
      </w:r>
      <w:r w:rsidR="0002008A">
        <w:rPr>
          <w:rFonts w:ascii="Times New Roman" w:hAnsi="Times New Roman" w:cs="Times New Roman"/>
          <w:sz w:val="24"/>
          <w:szCs w:val="24"/>
          <w:lang w:eastAsia="ru-RU"/>
        </w:rPr>
        <w:t xml:space="preserve">и действует до 31 </w:t>
      </w:r>
      <w:proofErr w:type="gramStart"/>
      <w:r w:rsidR="0002008A">
        <w:rPr>
          <w:rFonts w:ascii="Times New Roman" w:hAnsi="Times New Roman" w:cs="Times New Roman"/>
          <w:sz w:val="24"/>
          <w:szCs w:val="24"/>
          <w:lang w:eastAsia="ru-RU"/>
        </w:rPr>
        <w:t>декабря</w:t>
      </w:r>
      <w:r w:rsidR="0043717C">
        <w:rPr>
          <w:rFonts w:ascii="Times New Roman" w:hAnsi="Times New Roman" w:cs="Times New Roman"/>
          <w:sz w:val="24"/>
          <w:szCs w:val="24"/>
          <w:lang w:eastAsia="ru-RU"/>
        </w:rPr>
        <w:t xml:space="preserve"> </w:t>
      </w:r>
      <w:r w:rsidR="0002008A">
        <w:rPr>
          <w:rFonts w:ascii="Times New Roman" w:hAnsi="Times New Roman" w:cs="Times New Roman"/>
          <w:sz w:val="24"/>
          <w:szCs w:val="24"/>
          <w:lang w:eastAsia="ru-RU"/>
        </w:rPr>
        <w:t xml:space="preserve"> 2021</w:t>
      </w:r>
      <w:proofErr w:type="gramEnd"/>
      <w:r w:rsidR="0002008A">
        <w:rPr>
          <w:rFonts w:ascii="Times New Roman" w:hAnsi="Times New Roman" w:cs="Times New Roman"/>
          <w:sz w:val="24"/>
          <w:szCs w:val="24"/>
          <w:lang w:eastAsia="ru-RU"/>
        </w:rPr>
        <w:t xml:space="preserve"> года.</w:t>
      </w:r>
      <w:r w:rsidR="00190CB6" w:rsidRPr="00F04A71">
        <w:rPr>
          <w:rFonts w:ascii="Times New Roman" w:hAnsi="Times New Roman" w:cs="Times New Roman"/>
          <w:sz w:val="24"/>
          <w:szCs w:val="24"/>
          <w:lang w:eastAsia="ru-RU"/>
        </w:rPr>
        <w:t xml:space="preserve"> Окончание действия Договора не влечет прекращение обязательств Сторон, не исполненных в течение срока действия Договора.</w:t>
      </w:r>
    </w:p>
    <w:permEnd w:id="820007458"/>
    <w:p w:rsidR="00190CB6" w:rsidRPr="00F04A71" w:rsidRDefault="00190CB6" w:rsidP="00190CB6">
      <w:pPr>
        <w:spacing w:after="0" w:line="240" w:lineRule="auto"/>
        <w:ind w:left="567" w:hanging="567"/>
        <w:jc w:val="both"/>
        <w:rPr>
          <w:rFonts w:ascii="Times New Roman" w:hAnsi="Times New Roman" w:cs="Times New Roman"/>
          <w:sz w:val="24"/>
          <w:szCs w:val="24"/>
          <w:lang w:eastAsia="ru-RU"/>
        </w:rPr>
      </w:pP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10.2.</w:t>
      </w:r>
      <w:r w:rsidRPr="00F04A71">
        <w:rPr>
          <w:rFonts w:ascii="Times New Roman" w:hAnsi="Times New Roman" w:cs="Times New Roman"/>
          <w:sz w:val="24"/>
          <w:szCs w:val="24"/>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0443E1" w:rsidRPr="00F04A71" w:rsidRDefault="000443E1" w:rsidP="00BB08D7">
      <w:pPr>
        <w:tabs>
          <w:tab w:val="left" w:pos="612"/>
        </w:tabs>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10.3.</w:t>
      </w:r>
      <w:r w:rsidRPr="00F04A71">
        <w:rPr>
          <w:rFonts w:ascii="Times New Roman" w:hAnsi="Times New Roman" w:cs="Times New Roman"/>
          <w:sz w:val="24"/>
          <w:szCs w:val="24"/>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10.4.</w:t>
      </w:r>
      <w:r w:rsidRPr="00F04A71">
        <w:rPr>
          <w:rFonts w:ascii="Times New Roman" w:hAnsi="Times New Roman" w:cs="Times New Roman"/>
          <w:sz w:val="24"/>
          <w:szCs w:val="24"/>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ermStart w:id="230504031" w:edGrp="everyone"/>
    </w:p>
    <w:p w:rsidR="00014FB8" w:rsidRPr="00F04A71" w:rsidRDefault="00014FB8"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10.5</w:t>
      </w:r>
      <w:r w:rsidR="006713CE">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t>В</w:t>
      </w:r>
      <w:r w:rsidR="00F709C8">
        <w:rPr>
          <w:rFonts w:ascii="Times New Roman" w:hAnsi="Times New Roman" w:cs="Times New Roman"/>
          <w:sz w:val="24"/>
          <w:szCs w:val="24"/>
          <w:lang w:eastAsia="ru-RU"/>
        </w:rPr>
        <w:t xml:space="preserve"> </w:t>
      </w:r>
      <w:r w:rsidRPr="00F04A71">
        <w:rPr>
          <w:rFonts w:ascii="Times New Roman" w:hAnsi="Times New Roman" w:cs="Times New Roman"/>
          <w:sz w:val="24"/>
          <w:szCs w:val="24"/>
          <w:lang w:eastAsia="ru-RU"/>
        </w:rPr>
        <w:t xml:space="preserve">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w:t>
      </w:r>
      <w:r w:rsidR="00A71537">
        <w:rPr>
          <w:rFonts w:ascii="Times New Roman" w:hAnsi="Times New Roman" w:cs="Times New Roman"/>
          <w:sz w:val="24"/>
          <w:szCs w:val="24"/>
          <w:lang w:eastAsia="ru-RU"/>
        </w:rPr>
        <w:t xml:space="preserve">20 </w:t>
      </w:r>
      <w:r w:rsidRPr="00F04A71">
        <w:rPr>
          <w:rFonts w:ascii="Times New Roman" w:hAnsi="Times New Roman" w:cs="Times New Roman"/>
          <w:sz w:val="24"/>
          <w:szCs w:val="24"/>
          <w:lang w:eastAsia="ru-RU"/>
        </w:rPr>
        <w:t>процентов от суммы Договора. Изменение цены и объемов оказываемых услуг стороны оформляют дополнительным соглашением к настоящему Договору.</w:t>
      </w:r>
    </w:p>
    <w:permEnd w:id="230504031"/>
    <w:p w:rsidR="00AF6D9E" w:rsidRPr="00F04A71" w:rsidRDefault="00AF6D9E" w:rsidP="00AF6D9E">
      <w:pPr>
        <w:spacing w:after="0" w:line="240" w:lineRule="auto"/>
        <w:ind w:left="567" w:hanging="567"/>
        <w:jc w:val="both"/>
        <w:rPr>
          <w:rFonts w:ascii="Times New Roman" w:hAnsi="Times New Roman" w:cs="Times New Roman"/>
          <w:sz w:val="24"/>
          <w:szCs w:val="24"/>
        </w:rPr>
      </w:pPr>
      <w:r w:rsidRPr="00F04A71">
        <w:rPr>
          <w:rFonts w:ascii="Times New Roman" w:hAnsi="Times New Roman" w:cs="Times New Roman"/>
          <w:sz w:val="24"/>
          <w:szCs w:val="24"/>
        </w:rPr>
        <w:t xml:space="preserve"> </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10.</w:t>
      </w:r>
      <w:permStart w:id="203370222" w:edGrp="everyone"/>
      <w:r w:rsidR="00504395" w:rsidRPr="00F04A71">
        <w:rPr>
          <w:rFonts w:ascii="Times New Roman" w:hAnsi="Times New Roman" w:cs="Times New Roman"/>
          <w:sz w:val="24"/>
          <w:szCs w:val="24"/>
          <w:lang w:eastAsia="ru-RU"/>
        </w:rPr>
        <w:t>6</w:t>
      </w:r>
      <w:permEnd w:id="203370222"/>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0443E1" w:rsidRPr="00F04A71" w:rsidRDefault="000443E1" w:rsidP="00BB08D7">
      <w:pPr>
        <w:spacing w:after="0" w:line="240" w:lineRule="auto"/>
        <w:ind w:left="425" w:hanging="425"/>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10.</w:t>
      </w:r>
      <w:permStart w:id="575290812" w:edGrp="everyone"/>
      <w:r w:rsidR="00504395" w:rsidRPr="00F04A71">
        <w:rPr>
          <w:rFonts w:ascii="Times New Roman" w:hAnsi="Times New Roman" w:cs="Times New Roman"/>
          <w:sz w:val="24"/>
          <w:szCs w:val="24"/>
          <w:lang w:eastAsia="ru-RU"/>
        </w:rPr>
        <w:t>7</w:t>
      </w:r>
      <w:permEnd w:id="575290812"/>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t>Неотъемлемой частью Договора являются:</w:t>
      </w:r>
    </w:p>
    <w:p w:rsidR="000443E1" w:rsidRPr="00F04A71" w:rsidRDefault="000443E1" w:rsidP="00BB08D7">
      <w:pPr>
        <w:spacing w:after="0" w:line="240" w:lineRule="auto"/>
        <w:ind w:left="425" w:hanging="425"/>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Приложение № 1 Техническое задание.</w:t>
      </w:r>
    </w:p>
    <w:p w:rsidR="000443E1" w:rsidRPr="00F04A71" w:rsidRDefault="000443E1" w:rsidP="00BB08D7">
      <w:pPr>
        <w:spacing w:after="0" w:line="240" w:lineRule="auto"/>
        <w:ind w:left="425" w:hanging="425"/>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Приложение № 2 Форма Заявки на оказание Услуг.</w:t>
      </w:r>
    </w:p>
    <w:p w:rsidR="006241AD" w:rsidRDefault="000443E1" w:rsidP="00BB08D7">
      <w:pPr>
        <w:spacing w:after="0" w:line="240" w:lineRule="auto"/>
        <w:ind w:left="425" w:hanging="425"/>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Приложение № 3 Спецификация «</w:t>
      </w:r>
      <w:r w:rsidR="00747464" w:rsidRPr="00F04A71">
        <w:rPr>
          <w:rFonts w:ascii="Times New Roman" w:hAnsi="Times New Roman" w:cs="Times New Roman"/>
          <w:sz w:val="24"/>
          <w:szCs w:val="24"/>
          <w:lang w:eastAsia="ru-RU"/>
        </w:rPr>
        <w:t xml:space="preserve">Цена </w:t>
      </w:r>
      <w:r w:rsidRPr="00F04A71">
        <w:rPr>
          <w:rFonts w:ascii="Times New Roman" w:hAnsi="Times New Roman" w:cs="Times New Roman"/>
          <w:sz w:val="24"/>
          <w:szCs w:val="24"/>
          <w:lang w:eastAsia="ru-RU"/>
        </w:rPr>
        <w:t>1 единицы Услуги по отдельным категориям»</w:t>
      </w:r>
    </w:p>
    <w:p w:rsidR="003422D0" w:rsidRPr="00F04A71" w:rsidRDefault="000443E1" w:rsidP="006241AD">
      <w:pPr>
        <w:spacing w:after="0" w:line="240" w:lineRule="auto"/>
        <w:ind w:left="425" w:hanging="425"/>
        <w:jc w:val="both"/>
        <w:rPr>
          <w:rFonts w:ascii="Times New Roman" w:hAnsi="Times New Roman" w:cs="Times New Roman"/>
          <w:sz w:val="24"/>
          <w:szCs w:val="24"/>
          <w:lang w:eastAsia="ru-RU"/>
        </w:rPr>
      </w:pPr>
      <w:proofErr w:type="gramStart"/>
      <w:r w:rsidRPr="00F04A71">
        <w:rPr>
          <w:rFonts w:ascii="Times New Roman" w:hAnsi="Times New Roman" w:cs="Times New Roman"/>
          <w:sz w:val="24"/>
          <w:szCs w:val="24"/>
          <w:lang w:eastAsia="ru-RU"/>
        </w:rPr>
        <w:t>.</w:t>
      </w:r>
      <w:permStart w:id="2129277514" w:edGrp="everyone"/>
      <w:r w:rsidR="000A651D" w:rsidRPr="00F04A71">
        <w:rPr>
          <w:rFonts w:ascii="Times New Roman" w:hAnsi="Times New Roman" w:cs="Times New Roman"/>
          <w:sz w:val="24"/>
          <w:szCs w:val="24"/>
          <w:lang w:eastAsia="ru-RU"/>
        </w:rPr>
        <w:t>Приложение</w:t>
      </w:r>
      <w:proofErr w:type="gramEnd"/>
      <w:r w:rsidR="000A651D" w:rsidRPr="00F04A71">
        <w:rPr>
          <w:rFonts w:ascii="Times New Roman" w:hAnsi="Times New Roman" w:cs="Times New Roman"/>
          <w:sz w:val="24"/>
          <w:szCs w:val="24"/>
          <w:lang w:eastAsia="ru-RU"/>
        </w:rPr>
        <w:t xml:space="preserve"> № 4 «Антикоррупционная оговорка»</w:t>
      </w:r>
    </w:p>
    <w:permEnd w:id="2129277514"/>
    <w:p w:rsidR="00AF6D9E" w:rsidRPr="00F04A71" w:rsidRDefault="00AF6D9E" w:rsidP="00BB08D7">
      <w:pPr>
        <w:spacing w:after="0" w:line="240" w:lineRule="auto"/>
        <w:ind w:left="425" w:hanging="425"/>
        <w:jc w:val="both"/>
        <w:rPr>
          <w:rFonts w:ascii="Times New Roman" w:hAnsi="Times New Roman" w:cs="Times New Roman"/>
          <w:sz w:val="24"/>
          <w:szCs w:val="24"/>
          <w:lang w:eastAsia="ru-RU"/>
        </w:rPr>
      </w:pPr>
    </w:p>
    <w:p w:rsidR="000443E1" w:rsidRPr="00645848" w:rsidRDefault="00645848" w:rsidP="00645848">
      <w:pPr>
        <w:spacing w:after="0" w:line="240" w:lineRule="auto"/>
        <w:jc w:val="center"/>
        <w:rPr>
          <w:rFonts w:ascii="Times New Roman" w:hAnsi="Times New Roman" w:cs="Times New Roman"/>
          <w:b/>
          <w:sz w:val="24"/>
          <w:szCs w:val="24"/>
          <w:lang w:eastAsia="ru-RU"/>
        </w:rPr>
      </w:pPr>
      <w:r w:rsidRPr="00645848">
        <w:rPr>
          <w:rFonts w:ascii="Times New Roman" w:hAnsi="Times New Roman" w:cs="Times New Roman"/>
          <w:b/>
          <w:sz w:val="24"/>
          <w:szCs w:val="24"/>
          <w:lang w:eastAsia="ru-RU"/>
        </w:rPr>
        <w:t>11. РЕКВИЗИТЫ И АДРЕСА СТОРОН:</w:t>
      </w:r>
    </w:p>
    <w:p w:rsidR="002A5352" w:rsidRPr="00F04A71" w:rsidRDefault="002A5352" w:rsidP="002A5352">
      <w:pPr>
        <w:spacing w:after="0" w:line="240" w:lineRule="auto"/>
        <w:jc w:val="both"/>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Заказчик                                                                        Исполнитель</w:t>
      </w:r>
    </w:p>
    <w:p w:rsidR="002A5352" w:rsidRPr="00F04A71" w:rsidRDefault="002A5352" w:rsidP="002A5352">
      <w:pPr>
        <w:spacing w:after="0" w:line="240" w:lineRule="auto"/>
        <w:rPr>
          <w:rFonts w:ascii="Times New Roman" w:hAnsi="Times New Roman" w:cs="Times New Roman"/>
          <w:b/>
          <w:bCs/>
          <w:sz w:val="24"/>
          <w:szCs w:val="24"/>
          <w:lang w:eastAsia="ru-RU"/>
        </w:rPr>
      </w:pPr>
    </w:p>
    <w:p w:rsidR="002A5352" w:rsidRPr="00F04A71" w:rsidRDefault="0043717C" w:rsidP="00BB08D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ПАО «Башинформсвязь»</w:t>
      </w:r>
    </w:p>
    <w:tbl>
      <w:tblPr>
        <w:tblW w:w="9889" w:type="dxa"/>
        <w:tblLook w:val="04A0" w:firstRow="1" w:lastRow="0" w:firstColumn="1" w:lastColumn="0" w:noHBand="0" w:noVBand="1"/>
      </w:tblPr>
      <w:tblGrid>
        <w:gridCol w:w="4603"/>
        <w:gridCol w:w="892"/>
        <w:gridCol w:w="4394"/>
      </w:tblGrid>
      <w:tr w:rsidR="002A5352" w:rsidRPr="00F04A71" w:rsidTr="002A5352">
        <w:tc>
          <w:tcPr>
            <w:tcW w:w="4603" w:type="dxa"/>
            <w:hideMark/>
          </w:tcPr>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permStart w:id="1606363968" w:edGrp="everyone"/>
            <w:r w:rsidRPr="00F04A71">
              <w:rPr>
                <w:rFonts w:ascii="Times New Roman" w:eastAsia="Times New Roman" w:hAnsi="Times New Roman" w:cs="Times New Roman"/>
                <w:sz w:val="24"/>
                <w:szCs w:val="24"/>
                <w:lang w:eastAsia="ar-SA"/>
              </w:rPr>
              <w:t xml:space="preserve">ИНН/КПП </w:t>
            </w:r>
            <w:r w:rsidR="00E648DD" w:rsidRPr="00F04A71">
              <w:rPr>
                <w:rFonts w:ascii="Times New Roman" w:eastAsia="Times New Roman" w:hAnsi="Times New Roman" w:cs="Times New Roman"/>
                <w:sz w:val="24"/>
                <w:szCs w:val="24"/>
                <w:lang w:eastAsia="ar-SA"/>
              </w:rPr>
              <w:t>0274018377</w:t>
            </w:r>
            <w:r w:rsidR="00645848">
              <w:rPr>
                <w:rFonts w:ascii="Times New Roman" w:eastAsia="Times New Roman" w:hAnsi="Times New Roman" w:cs="Times New Roman"/>
                <w:sz w:val="24"/>
                <w:szCs w:val="24"/>
                <w:lang w:eastAsia="ar-SA"/>
              </w:rPr>
              <w:t xml:space="preserve"> </w:t>
            </w:r>
            <w:r w:rsidR="000E4BB7" w:rsidRPr="00F04A71">
              <w:rPr>
                <w:rFonts w:ascii="Times New Roman" w:eastAsia="Times New Roman" w:hAnsi="Times New Roman" w:cs="Times New Roman"/>
                <w:sz w:val="24"/>
                <w:szCs w:val="24"/>
                <w:lang w:eastAsia="ar-SA"/>
              </w:rPr>
              <w:t>/</w:t>
            </w:r>
            <w:r w:rsidR="00645848">
              <w:rPr>
                <w:rFonts w:ascii="Times New Roman" w:eastAsia="Times New Roman" w:hAnsi="Times New Roman" w:cs="Times New Roman"/>
                <w:sz w:val="24"/>
                <w:szCs w:val="24"/>
                <w:lang w:eastAsia="ar-SA"/>
              </w:rPr>
              <w:t xml:space="preserve"> </w:t>
            </w:r>
            <w:r w:rsidR="00B92413" w:rsidRPr="00F04A71">
              <w:rPr>
                <w:rFonts w:ascii="Times New Roman" w:eastAsia="Times New Roman" w:hAnsi="Times New Roman" w:cs="Times New Roman"/>
                <w:sz w:val="24"/>
                <w:szCs w:val="24"/>
                <w:lang w:eastAsia="ar-SA"/>
              </w:rPr>
              <w:t>02</w:t>
            </w:r>
            <w:r w:rsidR="00F709C8">
              <w:rPr>
                <w:rFonts w:ascii="Times New Roman" w:eastAsia="Times New Roman" w:hAnsi="Times New Roman" w:cs="Times New Roman"/>
                <w:sz w:val="24"/>
                <w:szCs w:val="24"/>
                <w:lang w:eastAsia="ar-SA"/>
              </w:rPr>
              <w:t>7401</w:t>
            </w:r>
            <w:r w:rsidR="00B92413" w:rsidRPr="00F04A71">
              <w:rPr>
                <w:rFonts w:ascii="Times New Roman" w:eastAsia="Times New Roman" w:hAnsi="Times New Roman" w:cs="Times New Roman"/>
                <w:sz w:val="24"/>
                <w:szCs w:val="24"/>
                <w:lang w:eastAsia="ar-SA"/>
              </w:rPr>
              <w:t>001</w:t>
            </w:r>
          </w:p>
          <w:p w:rsidR="002A5352" w:rsidRPr="00F04A71" w:rsidRDefault="000E4BB7" w:rsidP="002A5352">
            <w:pPr>
              <w:suppressAutoHyphens/>
              <w:spacing w:after="120" w:line="240" w:lineRule="auto"/>
              <w:rPr>
                <w:rFonts w:ascii="Times New Roman" w:eastAsia="Times New Roman" w:hAnsi="Times New Roman" w:cs="Times New Roman"/>
                <w:sz w:val="24"/>
                <w:szCs w:val="24"/>
                <w:lang w:eastAsia="ar-SA"/>
              </w:rPr>
            </w:pPr>
            <w:r w:rsidRPr="00F04A71">
              <w:rPr>
                <w:rFonts w:ascii="Times New Roman" w:eastAsia="Times New Roman" w:hAnsi="Times New Roman" w:cs="Times New Roman"/>
                <w:sz w:val="24"/>
                <w:szCs w:val="24"/>
                <w:lang w:eastAsia="ar-SA"/>
              </w:rPr>
              <w:t>ОГРН 1020202561686</w:t>
            </w:r>
          </w:p>
          <w:p w:rsidR="000E4BB7" w:rsidRPr="00F04A71" w:rsidRDefault="000E4BB7" w:rsidP="000E4BB7">
            <w:pPr>
              <w:suppressAutoHyphens/>
              <w:spacing w:after="0" w:line="240" w:lineRule="auto"/>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 xml:space="preserve">Адрес: </w:t>
            </w:r>
            <w:r w:rsidR="00D779A5" w:rsidRPr="00F04A71">
              <w:rPr>
                <w:rFonts w:ascii="Times New Roman" w:eastAsia="Times New Roman" w:hAnsi="Times New Roman" w:cs="Times New Roman"/>
                <w:color w:val="000000"/>
                <w:sz w:val="24"/>
                <w:szCs w:val="24"/>
                <w:lang w:eastAsia="ar-SA"/>
              </w:rPr>
              <w:t>450077</w:t>
            </w:r>
            <w:r w:rsidRPr="00F04A71">
              <w:rPr>
                <w:rFonts w:ascii="Times New Roman" w:eastAsia="Times New Roman" w:hAnsi="Times New Roman" w:cs="Times New Roman"/>
                <w:color w:val="000000"/>
                <w:sz w:val="24"/>
                <w:szCs w:val="24"/>
                <w:lang w:eastAsia="ar-SA"/>
              </w:rPr>
              <w:t>,</w:t>
            </w:r>
            <w:r w:rsidR="006241AD">
              <w:rPr>
                <w:rFonts w:ascii="Times New Roman" w:eastAsia="Times New Roman" w:hAnsi="Times New Roman" w:cs="Times New Roman"/>
                <w:color w:val="000000"/>
                <w:sz w:val="24"/>
                <w:szCs w:val="24"/>
                <w:lang w:eastAsia="ar-SA"/>
              </w:rPr>
              <w:t xml:space="preserve"> </w:t>
            </w:r>
            <w:r w:rsidRPr="00F04A71">
              <w:rPr>
                <w:rFonts w:ascii="Times New Roman" w:eastAsia="Times New Roman" w:hAnsi="Times New Roman" w:cs="Times New Roman"/>
                <w:color w:val="000000"/>
                <w:sz w:val="24"/>
                <w:szCs w:val="24"/>
                <w:lang w:eastAsia="ar-SA"/>
              </w:rPr>
              <w:t>Российская Федерация, Республика Башкортостан</w:t>
            </w:r>
          </w:p>
          <w:p w:rsidR="002A5352" w:rsidRPr="00F04A71" w:rsidRDefault="00D779A5" w:rsidP="000E4BB7">
            <w:pPr>
              <w:suppressAutoHyphens/>
              <w:spacing w:after="0" w:line="240" w:lineRule="auto"/>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г. Уфа, ул. Ленина, 30</w:t>
            </w:r>
            <w:r w:rsidR="000E4BB7" w:rsidRPr="00F04A71">
              <w:rPr>
                <w:rFonts w:ascii="Times New Roman" w:eastAsia="Times New Roman" w:hAnsi="Times New Roman" w:cs="Times New Roman"/>
                <w:color w:val="000000"/>
                <w:sz w:val="24"/>
                <w:szCs w:val="24"/>
                <w:lang w:eastAsia="ar-SA"/>
              </w:rPr>
              <w:t>.</w:t>
            </w:r>
          </w:p>
          <w:p w:rsidR="000E4BB7" w:rsidRPr="00F04A71" w:rsidRDefault="002A5352" w:rsidP="000E4BB7">
            <w:pPr>
              <w:suppressAutoHyphens/>
              <w:spacing w:after="0" w:line="240" w:lineRule="auto"/>
              <w:rPr>
                <w:rFonts w:ascii="Times New Roman" w:eastAsia="Times New Roman" w:hAnsi="Times New Roman" w:cs="Times New Roman"/>
                <w:bCs/>
                <w:color w:val="000000"/>
                <w:sz w:val="24"/>
                <w:szCs w:val="24"/>
                <w:lang w:eastAsia="ar-SA"/>
              </w:rPr>
            </w:pPr>
            <w:r w:rsidRPr="00F04A71">
              <w:rPr>
                <w:rFonts w:ascii="Times New Roman" w:eastAsia="Times New Roman" w:hAnsi="Times New Roman" w:cs="Times New Roman"/>
                <w:bCs/>
                <w:color w:val="000000"/>
                <w:sz w:val="24"/>
                <w:szCs w:val="24"/>
                <w:lang w:eastAsia="ar-SA"/>
              </w:rPr>
              <w:t>Поч</w:t>
            </w:r>
            <w:r w:rsidR="000E4BB7" w:rsidRPr="00F04A71">
              <w:rPr>
                <w:rFonts w:ascii="Times New Roman" w:eastAsia="Times New Roman" w:hAnsi="Times New Roman" w:cs="Times New Roman"/>
                <w:bCs/>
                <w:color w:val="000000"/>
                <w:sz w:val="24"/>
                <w:szCs w:val="24"/>
                <w:lang w:eastAsia="ar-SA"/>
              </w:rPr>
              <w:t xml:space="preserve">товый адрес: </w:t>
            </w:r>
            <w:r w:rsidR="00D779A5" w:rsidRPr="00F04A71">
              <w:rPr>
                <w:rFonts w:ascii="Times New Roman" w:eastAsia="Times New Roman" w:hAnsi="Times New Roman" w:cs="Times New Roman"/>
                <w:bCs/>
                <w:color w:val="000000"/>
                <w:sz w:val="24"/>
                <w:szCs w:val="24"/>
                <w:lang w:eastAsia="ar-SA"/>
              </w:rPr>
              <w:t>450077</w:t>
            </w:r>
            <w:r w:rsidR="000E4BB7" w:rsidRPr="00F04A71">
              <w:rPr>
                <w:rFonts w:ascii="Times New Roman" w:eastAsia="Times New Roman" w:hAnsi="Times New Roman" w:cs="Times New Roman"/>
                <w:bCs/>
                <w:color w:val="000000"/>
                <w:sz w:val="24"/>
                <w:szCs w:val="24"/>
                <w:lang w:eastAsia="ar-SA"/>
              </w:rPr>
              <w:t>,</w:t>
            </w:r>
          </w:p>
          <w:p w:rsidR="000E4BB7" w:rsidRPr="00F04A71" w:rsidRDefault="000E4BB7" w:rsidP="000E4BB7">
            <w:pPr>
              <w:suppressAutoHyphens/>
              <w:spacing w:after="0" w:line="240" w:lineRule="auto"/>
              <w:rPr>
                <w:rFonts w:ascii="Times New Roman" w:eastAsia="Times New Roman" w:hAnsi="Times New Roman" w:cs="Times New Roman"/>
                <w:bCs/>
                <w:color w:val="000000"/>
                <w:sz w:val="24"/>
                <w:szCs w:val="24"/>
                <w:lang w:eastAsia="ar-SA"/>
              </w:rPr>
            </w:pPr>
            <w:r w:rsidRPr="00F04A71">
              <w:rPr>
                <w:rFonts w:ascii="Times New Roman" w:eastAsia="Times New Roman" w:hAnsi="Times New Roman" w:cs="Times New Roman"/>
                <w:bCs/>
                <w:color w:val="000000"/>
                <w:sz w:val="24"/>
                <w:szCs w:val="24"/>
                <w:lang w:eastAsia="ar-SA"/>
              </w:rPr>
              <w:t>Российская Федерация,</w:t>
            </w:r>
            <w:r w:rsidR="006241AD">
              <w:rPr>
                <w:rFonts w:ascii="Times New Roman" w:eastAsia="Times New Roman" w:hAnsi="Times New Roman" w:cs="Times New Roman"/>
                <w:bCs/>
                <w:color w:val="000000"/>
                <w:sz w:val="24"/>
                <w:szCs w:val="24"/>
                <w:lang w:eastAsia="ar-SA"/>
              </w:rPr>
              <w:t xml:space="preserve"> </w:t>
            </w:r>
            <w:r w:rsidRPr="00F04A71">
              <w:rPr>
                <w:rFonts w:ascii="Times New Roman" w:eastAsia="Times New Roman" w:hAnsi="Times New Roman" w:cs="Times New Roman"/>
                <w:bCs/>
                <w:color w:val="000000"/>
                <w:sz w:val="24"/>
                <w:szCs w:val="24"/>
                <w:lang w:eastAsia="ar-SA"/>
              </w:rPr>
              <w:t>Республика Башкортостан,</w:t>
            </w:r>
          </w:p>
          <w:p w:rsidR="002A5352" w:rsidRPr="00F04A71" w:rsidRDefault="00D779A5" w:rsidP="000E4BB7">
            <w:pPr>
              <w:suppressAutoHyphens/>
              <w:spacing w:after="0" w:line="240" w:lineRule="auto"/>
              <w:rPr>
                <w:rFonts w:ascii="Times New Roman" w:eastAsia="Times New Roman" w:hAnsi="Times New Roman" w:cs="Times New Roman"/>
                <w:bCs/>
                <w:color w:val="000000"/>
                <w:sz w:val="24"/>
                <w:szCs w:val="24"/>
                <w:lang w:eastAsia="ar-SA"/>
              </w:rPr>
            </w:pPr>
            <w:r w:rsidRPr="00F04A71">
              <w:rPr>
                <w:rFonts w:ascii="Times New Roman" w:eastAsia="Times New Roman" w:hAnsi="Times New Roman" w:cs="Times New Roman"/>
                <w:bCs/>
                <w:color w:val="000000"/>
                <w:sz w:val="24"/>
                <w:szCs w:val="24"/>
                <w:lang w:eastAsia="ar-SA"/>
              </w:rPr>
              <w:t>г.</w:t>
            </w:r>
            <w:r w:rsidR="006241AD">
              <w:rPr>
                <w:rFonts w:ascii="Times New Roman" w:eastAsia="Times New Roman" w:hAnsi="Times New Roman" w:cs="Times New Roman"/>
                <w:bCs/>
                <w:color w:val="000000"/>
                <w:sz w:val="24"/>
                <w:szCs w:val="24"/>
                <w:lang w:eastAsia="ar-SA"/>
              </w:rPr>
              <w:t xml:space="preserve"> </w:t>
            </w:r>
            <w:r w:rsidRPr="00F04A71">
              <w:rPr>
                <w:rFonts w:ascii="Times New Roman" w:eastAsia="Times New Roman" w:hAnsi="Times New Roman" w:cs="Times New Roman"/>
                <w:bCs/>
                <w:color w:val="000000"/>
                <w:sz w:val="24"/>
                <w:szCs w:val="24"/>
                <w:lang w:eastAsia="ar-SA"/>
              </w:rPr>
              <w:t>Уфа, ул.</w:t>
            </w:r>
            <w:r w:rsidR="006241AD">
              <w:rPr>
                <w:rFonts w:ascii="Times New Roman" w:eastAsia="Times New Roman" w:hAnsi="Times New Roman" w:cs="Times New Roman"/>
                <w:bCs/>
                <w:color w:val="000000"/>
                <w:sz w:val="24"/>
                <w:szCs w:val="24"/>
                <w:lang w:eastAsia="ar-SA"/>
              </w:rPr>
              <w:t xml:space="preserve"> </w:t>
            </w:r>
            <w:r w:rsidRPr="00F04A71">
              <w:rPr>
                <w:rFonts w:ascii="Times New Roman" w:eastAsia="Times New Roman" w:hAnsi="Times New Roman" w:cs="Times New Roman"/>
                <w:bCs/>
                <w:color w:val="000000"/>
                <w:sz w:val="24"/>
                <w:szCs w:val="24"/>
                <w:lang w:eastAsia="ar-SA"/>
              </w:rPr>
              <w:t>Ленина 30</w:t>
            </w:r>
            <w:r w:rsidR="002A5352" w:rsidRPr="00F04A71">
              <w:rPr>
                <w:rFonts w:ascii="Times New Roman" w:eastAsia="Times New Roman" w:hAnsi="Times New Roman" w:cs="Times New Roman"/>
                <w:bCs/>
                <w:color w:val="000000"/>
                <w:sz w:val="24"/>
                <w:szCs w:val="24"/>
                <w:lang w:eastAsia="ar-SA"/>
              </w:rPr>
              <w:t>.</w:t>
            </w:r>
          </w:p>
          <w:p w:rsidR="002A5352" w:rsidRPr="00F04A71" w:rsidRDefault="002A5352" w:rsidP="002A5352">
            <w:pPr>
              <w:suppressAutoHyphens/>
              <w:spacing w:after="0" w:line="240" w:lineRule="auto"/>
              <w:rPr>
                <w:rFonts w:ascii="Times New Roman" w:eastAsia="Times New Roman" w:hAnsi="Times New Roman" w:cs="Times New Roman"/>
                <w:bCs/>
                <w:color w:val="000000"/>
                <w:sz w:val="24"/>
                <w:szCs w:val="24"/>
                <w:lang w:eastAsia="ar-SA"/>
              </w:rPr>
            </w:pPr>
            <w:r w:rsidRPr="00F04A71">
              <w:rPr>
                <w:rFonts w:ascii="Times New Roman" w:eastAsia="Times New Roman" w:hAnsi="Times New Roman" w:cs="Times New Roman"/>
                <w:bCs/>
                <w:color w:val="000000"/>
                <w:sz w:val="24"/>
                <w:szCs w:val="24"/>
                <w:lang w:eastAsia="ar-SA"/>
              </w:rPr>
              <w:t>Р/с</w:t>
            </w:r>
            <w:r w:rsidR="000E4BB7" w:rsidRPr="00F04A71">
              <w:rPr>
                <w:rFonts w:ascii="Times New Roman" w:eastAsia="Times New Roman" w:hAnsi="Times New Roman" w:cs="Times New Roman"/>
                <w:bCs/>
                <w:color w:val="000000"/>
                <w:sz w:val="24"/>
                <w:szCs w:val="24"/>
                <w:lang w:eastAsia="ar-SA"/>
              </w:rPr>
              <w:t xml:space="preserve"> 40702810900000005674</w:t>
            </w:r>
            <w:r w:rsidR="000E4BB7" w:rsidRPr="00F04A71">
              <w:rPr>
                <w:sz w:val="24"/>
                <w:szCs w:val="24"/>
              </w:rPr>
              <w:t xml:space="preserve"> </w:t>
            </w:r>
            <w:r w:rsidR="000E4BB7" w:rsidRPr="00F04A71">
              <w:rPr>
                <w:rFonts w:ascii="Times New Roman" w:eastAsia="Times New Roman" w:hAnsi="Times New Roman" w:cs="Times New Roman"/>
                <w:bCs/>
                <w:color w:val="000000"/>
                <w:sz w:val="24"/>
                <w:szCs w:val="24"/>
                <w:lang w:eastAsia="ar-SA"/>
              </w:rPr>
              <w:t xml:space="preserve">в ОАО АБ «Россия», г. Санкт-Петербург </w:t>
            </w:r>
          </w:p>
          <w:p w:rsidR="002A5352" w:rsidRPr="00F04A71"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К/с</w:t>
            </w:r>
            <w:r w:rsidR="000E4BB7" w:rsidRPr="00F04A71">
              <w:rPr>
                <w:rFonts w:ascii="Times New Roman" w:eastAsia="Times New Roman" w:hAnsi="Times New Roman" w:cs="Times New Roman"/>
                <w:color w:val="000000"/>
                <w:sz w:val="24"/>
                <w:szCs w:val="24"/>
                <w:lang w:eastAsia="ar-SA"/>
              </w:rPr>
              <w:t xml:space="preserve"> 30101810800000000861 в Северо-Западном Главном Управлении Банка России</w:t>
            </w:r>
          </w:p>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r w:rsidRPr="00F04A71">
              <w:rPr>
                <w:rFonts w:ascii="Times New Roman" w:eastAsia="Times New Roman" w:hAnsi="Times New Roman" w:cs="Times New Roman"/>
                <w:sz w:val="24"/>
                <w:szCs w:val="24"/>
                <w:lang w:eastAsia="ar-SA"/>
              </w:rPr>
              <w:t>БИ</w:t>
            </w:r>
            <w:r w:rsidR="000E4BB7" w:rsidRPr="00F04A71">
              <w:rPr>
                <w:rFonts w:ascii="Times New Roman" w:eastAsia="Times New Roman" w:hAnsi="Times New Roman" w:cs="Times New Roman"/>
                <w:sz w:val="24"/>
                <w:szCs w:val="24"/>
                <w:lang w:eastAsia="ar-SA"/>
              </w:rPr>
              <w:t>К 044030861</w:t>
            </w:r>
          </w:p>
          <w:permEnd w:id="1606363968"/>
          <w:p w:rsidR="002A5352" w:rsidRPr="00F04A71"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c>
          <w:tcPr>
            <w:tcW w:w="892" w:type="dxa"/>
          </w:tcPr>
          <w:p w:rsidR="002A5352" w:rsidRPr="00F04A71"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permStart w:id="1971286973" w:edGrp="everyone"/>
            <w:r w:rsidRPr="00F04A71">
              <w:rPr>
                <w:rFonts w:ascii="Times New Roman" w:eastAsia="Times New Roman" w:hAnsi="Times New Roman" w:cs="Times New Roman"/>
                <w:sz w:val="24"/>
                <w:szCs w:val="24"/>
                <w:lang w:eastAsia="ar-SA"/>
              </w:rPr>
              <w:t>ИНН/КПП __________/__________</w:t>
            </w:r>
          </w:p>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r w:rsidRPr="00F04A71">
              <w:rPr>
                <w:rFonts w:ascii="Times New Roman" w:eastAsia="Times New Roman" w:hAnsi="Times New Roman" w:cs="Times New Roman"/>
                <w:sz w:val="24"/>
                <w:szCs w:val="24"/>
                <w:lang w:eastAsia="ar-SA"/>
              </w:rPr>
              <w:t>ОГРН_________________________</w:t>
            </w:r>
          </w:p>
          <w:p w:rsidR="002A5352" w:rsidRPr="00F04A71"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Адрес: ____________________</w:t>
            </w:r>
          </w:p>
          <w:p w:rsidR="002A5352" w:rsidRPr="00F04A71"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F04A71">
              <w:rPr>
                <w:rFonts w:ascii="Times New Roman" w:eastAsia="Times New Roman" w:hAnsi="Times New Roman" w:cs="Times New Roman"/>
                <w:bCs/>
                <w:color w:val="000000"/>
                <w:sz w:val="24"/>
                <w:szCs w:val="24"/>
                <w:lang w:eastAsia="ar-SA"/>
              </w:rPr>
              <w:t>Почтовый адрес: ___________________.</w:t>
            </w:r>
          </w:p>
          <w:p w:rsidR="002A5352" w:rsidRPr="00F04A71"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F04A71">
              <w:rPr>
                <w:rFonts w:ascii="Times New Roman" w:eastAsia="Times New Roman" w:hAnsi="Times New Roman" w:cs="Times New Roman"/>
                <w:bCs/>
                <w:color w:val="000000"/>
                <w:sz w:val="24"/>
                <w:szCs w:val="24"/>
                <w:lang w:eastAsia="ar-SA"/>
              </w:rPr>
              <w:t>Р/с _______________________________</w:t>
            </w:r>
          </w:p>
          <w:p w:rsidR="002A5352" w:rsidRPr="00F04A71"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К/с _______________________________</w:t>
            </w:r>
          </w:p>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r w:rsidRPr="00F04A71">
              <w:rPr>
                <w:rFonts w:ascii="Times New Roman" w:eastAsia="Times New Roman" w:hAnsi="Times New Roman" w:cs="Times New Roman"/>
                <w:sz w:val="24"/>
                <w:szCs w:val="24"/>
                <w:lang w:eastAsia="ar-SA"/>
              </w:rPr>
              <w:t>БИК ______________________________</w:t>
            </w:r>
          </w:p>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r w:rsidRPr="00F04A71">
              <w:rPr>
                <w:rFonts w:ascii="Times New Roman" w:eastAsia="Times New Roman" w:hAnsi="Times New Roman" w:cs="Times New Roman"/>
                <w:sz w:val="24"/>
                <w:szCs w:val="24"/>
                <w:lang w:eastAsia="ar-SA"/>
              </w:rPr>
              <w:t>ОКВЭД ___________________________</w:t>
            </w:r>
          </w:p>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r w:rsidRPr="00F04A71">
              <w:rPr>
                <w:rFonts w:ascii="Times New Roman" w:eastAsia="Times New Roman" w:hAnsi="Times New Roman" w:cs="Times New Roman"/>
                <w:sz w:val="24"/>
                <w:szCs w:val="24"/>
                <w:lang w:eastAsia="ar-SA"/>
              </w:rPr>
              <w:t>ОКПО ____________________________</w:t>
            </w:r>
          </w:p>
          <w:p w:rsidR="002A5352" w:rsidRPr="00F04A71"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Телефон: __________________________</w:t>
            </w:r>
          </w:p>
          <w:p w:rsidR="002A5352" w:rsidRPr="00F04A71"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Факс: _____________________________</w:t>
            </w:r>
          </w:p>
          <w:p w:rsidR="002A5352" w:rsidRPr="00F04A71"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F04A71">
              <w:rPr>
                <w:rFonts w:ascii="Times New Roman" w:eastAsia="Times New Roman" w:hAnsi="Times New Roman" w:cs="Times New Roman"/>
                <w:color w:val="000000"/>
                <w:sz w:val="24"/>
                <w:szCs w:val="24"/>
                <w:lang w:eastAsia="ar-SA"/>
              </w:rPr>
              <w:t xml:space="preserve">Адрес электронной </w:t>
            </w:r>
            <w:proofErr w:type="gramStart"/>
            <w:r w:rsidRPr="00F04A71">
              <w:rPr>
                <w:rFonts w:ascii="Times New Roman" w:eastAsia="Times New Roman" w:hAnsi="Times New Roman" w:cs="Times New Roman"/>
                <w:color w:val="000000"/>
                <w:sz w:val="24"/>
                <w:szCs w:val="24"/>
                <w:lang w:eastAsia="ar-SA"/>
              </w:rPr>
              <w:t>почты:_</w:t>
            </w:r>
            <w:proofErr w:type="gramEnd"/>
            <w:r w:rsidRPr="00F04A71">
              <w:rPr>
                <w:rFonts w:ascii="Times New Roman" w:eastAsia="Times New Roman" w:hAnsi="Times New Roman" w:cs="Times New Roman"/>
                <w:color w:val="000000"/>
                <w:sz w:val="24"/>
                <w:szCs w:val="24"/>
                <w:lang w:eastAsia="ar-SA"/>
              </w:rPr>
              <w:t>__________</w:t>
            </w:r>
            <w:permEnd w:id="1971286973"/>
          </w:p>
        </w:tc>
      </w:tr>
    </w:tbl>
    <w:p w:rsidR="000443E1" w:rsidRPr="00F04A71" w:rsidRDefault="000443E1" w:rsidP="00BB08D7">
      <w:pPr>
        <w:tabs>
          <w:tab w:val="center" w:pos="4153"/>
          <w:tab w:val="right" w:pos="8306"/>
        </w:tabs>
        <w:spacing w:after="0" w:line="240" w:lineRule="auto"/>
        <w:rPr>
          <w:rFonts w:ascii="Courier New" w:hAnsi="Courier New" w:cs="Courier New"/>
          <w:sz w:val="24"/>
          <w:szCs w:val="24"/>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F04A71">
        <w:trPr>
          <w:cantSplit/>
          <w:trHeight w:val="225"/>
        </w:trPr>
        <w:tc>
          <w:tcPr>
            <w:tcW w:w="5233" w:type="dxa"/>
            <w:tcBorders>
              <w:left w:val="nil"/>
              <w:right w:val="nil"/>
            </w:tcBorders>
          </w:tcPr>
          <w:p w:rsidR="000443E1" w:rsidRPr="00F04A71" w:rsidRDefault="000443E1" w:rsidP="00F04A71">
            <w:pPr>
              <w:spacing w:after="0" w:line="240" w:lineRule="auto"/>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Подписи сторон</w:t>
            </w:r>
          </w:p>
          <w:p w:rsidR="000443E1" w:rsidRPr="00F04A71" w:rsidRDefault="000443E1" w:rsidP="00BB08D7">
            <w:pPr>
              <w:spacing w:after="0" w:line="240" w:lineRule="auto"/>
              <w:rPr>
                <w:rFonts w:ascii="Times New Roman" w:hAnsi="Times New Roman" w:cs="Times New Roman"/>
                <w:b/>
                <w:bCs/>
                <w:sz w:val="24"/>
                <w:szCs w:val="24"/>
                <w:lang w:eastAsia="ru-RU"/>
              </w:rPr>
            </w:pPr>
          </w:p>
          <w:p w:rsidR="000443E1" w:rsidRPr="00F04A71" w:rsidRDefault="000443E1" w:rsidP="00BB08D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F04A71">
              <w:trPr>
                <w:cantSplit/>
                <w:trHeight w:val="225"/>
              </w:trPr>
              <w:tc>
                <w:tcPr>
                  <w:tcW w:w="5130" w:type="dxa"/>
                  <w:tcBorders>
                    <w:left w:val="nil"/>
                    <w:right w:val="nil"/>
                  </w:tcBorders>
                </w:tcPr>
                <w:p w:rsidR="000443E1" w:rsidRPr="00F04A71" w:rsidRDefault="000443E1" w:rsidP="00BB08D7">
                  <w:pPr>
                    <w:spacing w:after="0" w:line="240" w:lineRule="auto"/>
                    <w:jc w:val="both"/>
                    <w:rPr>
                      <w:rFonts w:ascii="Times New Roman" w:hAnsi="Times New Roman" w:cs="Times New Roman"/>
                      <w:b/>
                      <w:bCs/>
                      <w:sz w:val="24"/>
                      <w:szCs w:val="24"/>
                      <w:lang w:eastAsia="ru-RU"/>
                    </w:rPr>
                  </w:pPr>
                </w:p>
                <w:p w:rsidR="000443E1" w:rsidRPr="00F04A71" w:rsidRDefault="000443E1" w:rsidP="00BB08D7">
                  <w:pPr>
                    <w:spacing w:after="0" w:line="240" w:lineRule="auto"/>
                    <w:jc w:val="both"/>
                    <w:rPr>
                      <w:rFonts w:ascii="Times New Roman" w:hAnsi="Times New Roman" w:cs="Times New Roman"/>
                      <w:b/>
                      <w:bCs/>
                      <w:sz w:val="24"/>
                      <w:szCs w:val="24"/>
                      <w:lang w:eastAsia="ru-RU"/>
                    </w:rPr>
                  </w:pPr>
                </w:p>
              </w:tc>
            </w:tr>
          </w:tbl>
          <w:p w:rsidR="000443E1" w:rsidRPr="00F04A71" w:rsidRDefault="000443E1" w:rsidP="00BB08D7">
            <w:pPr>
              <w:spacing w:after="0" w:line="240" w:lineRule="auto"/>
              <w:jc w:val="both"/>
              <w:rPr>
                <w:rFonts w:ascii="Times New Roman" w:hAnsi="Times New Roman" w:cs="Times New Roman"/>
                <w:b/>
                <w:bCs/>
                <w:sz w:val="24"/>
                <w:szCs w:val="24"/>
                <w:lang w:eastAsia="ru-RU"/>
              </w:rPr>
            </w:pPr>
          </w:p>
        </w:tc>
      </w:tr>
      <w:tr w:rsidR="000443E1" w:rsidRPr="00F04A71">
        <w:trPr>
          <w:cantSplit/>
        </w:trPr>
        <w:tc>
          <w:tcPr>
            <w:tcW w:w="5233" w:type="dxa"/>
            <w:tcBorders>
              <w:top w:val="nil"/>
              <w:left w:val="nil"/>
              <w:bottom w:val="nil"/>
              <w:right w:val="nil"/>
            </w:tcBorders>
          </w:tcPr>
          <w:p w:rsidR="000E4BB7" w:rsidRPr="00F04A71" w:rsidRDefault="000E4BB7" w:rsidP="000E4BB7">
            <w:pPr>
              <w:rPr>
                <w:rFonts w:ascii="Times New Roman" w:hAnsi="Times New Roman" w:cs="Times New Roman"/>
                <w:sz w:val="24"/>
                <w:szCs w:val="24"/>
                <w:lang w:eastAsia="ru-RU"/>
              </w:rPr>
            </w:pPr>
            <w:permStart w:id="655777328" w:edGrp="everyone"/>
            <w:r w:rsidRPr="00F04A71">
              <w:rPr>
                <w:rFonts w:ascii="Times New Roman" w:hAnsi="Times New Roman" w:cs="Times New Roman"/>
                <w:sz w:val="24"/>
                <w:szCs w:val="24"/>
                <w:lang w:eastAsia="ru-RU"/>
              </w:rPr>
              <w:t>Генеральный директор</w:t>
            </w:r>
          </w:p>
          <w:p w:rsidR="000443E1" w:rsidRPr="00F04A71" w:rsidRDefault="000443E1" w:rsidP="00BB08D7">
            <w:pPr>
              <w:spacing w:after="0" w:line="240" w:lineRule="auto"/>
              <w:jc w:val="both"/>
              <w:rPr>
                <w:rFonts w:ascii="Times New Roman" w:hAnsi="Times New Roman" w:cs="Times New Roman"/>
                <w:sz w:val="24"/>
                <w:szCs w:val="24"/>
                <w:lang w:eastAsia="ru-RU"/>
              </w:rPr>
            </w:pPr>
          </w:p>
          <w:p w:rsidR="000443E1" w:rsidRPr="00F04A71" w:rsidRDefault="000E4BB7" w:rsidP="00BB08D7">
            <w:p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__</w:t>
            </w:r>
            <w:r w:rsidR="00F709C8">
              <w:rPr>
                <w:rFonts w:ascii="Times New Roman" w:hAnsi="Times New Roman" w:cs="Times New Roman"/>
                <w:sz w:val="24"/>
                <w:szCs w:val="24"/>
                <w:lang w:eastAsia="ru-RU"/>
              </w:rPr>
              <w:t>___________</w:t>
            </w:r>
            <w:r w:rsidRPr="00F04A71">
              <w:rPr>
                <w:rFonts w:ascii="Times New Roman" w:hAnsi="Times New Roman" w:cs="Times New Roman"/>
                <w:sz w:val="24"/>
                <w:szCs w:val="24"/>
                <w:lang w:eastAsia="ru-RU"/>
              </w:rPr>
              <w:t>____</w:t>
            </w:r>
            <w:r w:rsidRPr="00F04A71">
              <w:rPr>
                <w:sz w:val="24"/>
                <w:szCs w:val="24"/>
              </w:rPr>
              <w:t xml:space="preserve"> </w:t>
            </w:r>
            <w:proofErr w:type="spellStart"/>
            <w:r w:rsidR="00777F2B">
              <w:rPr>
                <w:rFonts w:ascii="Times New Roman" w:hAnsi="Times New Roman" w:cs="Times New Roman"/>
                <w:sz w:val="24"/>
                <w:szCs w:val="24"/>
                <w:lang w:eastAsia="ru-RU"/>
              </w:rPr>
              <w:t>С</w:t>
            </w:r>
            <w:r w:rsidRPr="00F04A71">
              <w:rPr>
                <w:rFonts w:ascii="Times New Roman" w:hAnsi="Times New Roman" w:cs="Times New Roman"/>
                <w:sz w:val="24"/>
                <w:szCs w:val="24"/>
                <w:lang w:eastAsia="ru-RU"/>
              </w:rPr>
              <w:t>.</w:t>
            </w:r>
            <w:r w:rsidR="00777F2B">
              <w:rPr>
                <w:rFonts w:ascii="Times New Roman" w:hAnsi="Times New Roman" w:cs="Times New Roman"/>
                <w:sz w:val="24"/>
                <w:szCs w:val="24"/>
                <w:lang w:eastAsia="ru-RU"/>
              </w:rPr>
              <w:t>А</w:t>
            </w:r>
            <w:r w:rsidRPr="00F04A71">
              <w:rPr>
                <w:rFonts w:ascii="Times New Roman" w:hAnsi="Times New Roman" w:cs="Times New Roman"/>
                <w:sz w:val="24"/>
                <w:szCs w:val="24"/>
                <w:lang w:eastAsia="ru-RU"/>
              </w:rPr>
              <w:t>.</w:t>
            </w:r>
            <w:r w:rsidR="00777F2B">
              <w:rPr>
                <w:rFonts w:ascii="Times New Roman" w:hAnsi="Times New Roman" w:cs="Times New Roman"/>
                <w:sz w:val="24"/>
                <w:szCs w:val="24"/>
                <w:lang w:eastAsia="ru-RU"/>
              </w:rPr>
              <w:t>Алферов</w:t>
            </w:r>
            <w:proofErr w:type="spellEnd"/>
          </w:p>
          <w:p w:rsidR="000443E1" w:rsidRPr="00F04A71" w:rsidRDefault="000443E1" w:rsidP="00BB08D7">
            <w:pPr>
              <w:spacing w:after="0" w:line="240" w:lineRule="auto"/>
              <w:jc w:val="both"/>
              <w:rPr>
                <w:rFonts w:ascii="Times New Roman" w:hAnsi="Times New Roman" w:cs="Times New Roman"/>
                <w:sz w:val="24"/>
                <w:szCs w:val="24"/>
                <w:lang w:eastAsia="ru-RU"/>
              </w:rPr>
            </w:pPr>
          </w:p>
          <w:p w:rsidR="000443E1" w:rsidRPr="00F04A71" w:rsidRDefault="000E4BB7" w:rsidP="00BB08D7">
            <w:p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м. п.</w:t>
            </w:r>
          </w:p>
          <w:p w:rsidR="000443E1" w:rsidRPr="00F04A71" w:rsidRDefault="000443E1" w:rsidP="00BB08D7">
            <w:pPr>
              <w:spacing w:after="0" w:line="240" w:lineRule="auto"/>
              <w:jc w:val="both"/>
              <w:rPr>
                <w:rFonts w:ascii="Times New Roman" w:hAnsi="Times New Roman" w:cs="Times New Roman"/>
                <w:sz w:val="24"/>
                <w:szCs w:val="24"/>
                <w:lang w:eastAsia="ru-RU"/>
              </w:rPr>
            </w:pPr>
          </w:p>
        </w:tc>
        <w:tc>
          <w:tcPr>
            <w:tcW w:w="5130" w:type="dxa"/>
            <w:tcBorders>
              <w:top w:val="nil"/>
              <w:left w:val="nil"/>
              <w:bottom w:val="nil"/>
              <w:right w:val="nil"/>
            </w:tcBorders>
          </w:tcPr>
          <w:p w:rsidR="000443E1" w:rsidRDefault="000443E1" w:rsidP="00BB08D7">
            <w:pPr>
              <w:spacing w:after="0" w:line="240" w:lineRule="auto"/>
              <w:jc w:val="both"/>
              <w:rPr>
                <w:rFonts w:ascii="Times New Roman" w:hAnsi="Times New Roman" w:cs="Times New Roman"/>
                <w:sz w:val="24"/>
                <w:szCs w:val="24"/>
                <w:lang w:eastAsia="ru-RU"/>
              </w:rPr>
            </w:pPr>
          </w:p>
          <w:p w:rsidR="00F709C8" w:rsidRDefault="00F709C8" w:rsidP="00BB08D7">
            <w:pPr>
              <w:spacing w:after="0" w:line="240" w:lineRule="auto"/>
              <w:jc w:val="both"/>
              <w:rPr>
                <w:rFonts w:ascii="Times New Roman" w:hAnsi="Times New Roman" w:cs="Times New Roman"/>
                <w:sz w:val="24"/>
                <w:szCs w:val="24"/>
                <w:lang w:eastAsia="ru-RU"/>
              </w:rPr>
            </w:pPr>
          </w:p>
          <w:p w:rsidR="00F709C8" w:rsidRPr="00F04A71" w:rsidRDefault="00F709C8" w:rsidP="00BB08D7">
            <w:pPr>
              <w:spacing w:after="0" w:line="240" w:lineRule="auto"/>
              <w:jc w:val="both"/>
              <w:rPr>
                <w:rFonts w:ascii="Times New Roman" w:hAnsi="Times New Roman" w:cs="Times New Roman"/>
                <w:sz w:val="24"/>
                <w:szCs w:val="24"/>
                <w:lang w:eastAsia="ru-RU"/>
              </w:rPr>
            </w:pPr>
          </w:p>
          <w:p w:rsidR="000443E1" w:rsidRPr="00F04A71" w:rsidRDefault="000443E1" w:rsidP="00BB08D7">
            <w:p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_____________________</w:t>
            </w:r>
          </w:p>
          <w:p w:rsidR="000443E1" w:rsidRPr="00F04A71" w:rsidRDefault="000443E1" w:rsidP="00BB08D7">
            <w:pPr>
              <w:spacing w:after="0" w:line="240" w:lineRule="auto"/>
              <w:jc w:val="both"/>
              <w:rPr>
                <w:rFonts w:ascii="Times New Roman" w:hAnsi="Times New Roman" w:cs="Times New Roman"/>
                <w:sz w:val="24"/>
                <w:szCs w:val="24"/>
                <w:lang w:eastAsia="ru-RU"/>
              </w:rPr>
            </w:pPr>
          </w:p>
          <w:p w:rsidR="000443E1" w:rsidRPr="00F04A71" w:rsidRDefault="000443E1" w:rsidP="00BB08D7">
            <w:pPr>
              <w:spacing w:after="0" w:line="240" w:lineRule="auto"/>
              <w:jc w:val="both"/>
              <w:rPr>
                <w:rFonts w:ascii="Times New Roman" w:hAnsi="Times New Roman" w:cs="Times New Roman"/>
                <w:sz w:val="24"/>
                <w:szCs w:val="24"/>
                <w:lang w:eastAsia="ru-RU"/>
              </w:rPr>
            </w:pPr>
          </w:p>
        </w:tc>
      </w:tr>
      <w:permEnd w:id="655777328"/>
    </w:tbl>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43717C" w:rsidRDefault="0043717C" w:rsidP="00BB08D7">
      <w:pPr>
        <w:spacing w:after="0" w:line="240" w:lineRule="auto"/>
        <w:rPr>
          <w:rFonts w:ascii="Times New Roman" w:hAnsi="Times New Roman" w:cs="Times New Roman"/>
          <w:b/>
          <w:bCs/>
          <w:sz w:val="24"/>
          <w:szCs w:val="24"/>
          <w:lang w:eastAsia="ru-RU"/>
        </w:rPr>
      </w:pPr>
    </w:p>
    <w:p w:rsidR="0043717C" w:rsidRDefault="0043717C" w:rsidP="00BB08D7">
      <w:pPr>
        <w:spacing w:after="0" w:line="240" w:lineRule="auto"/>
        <w:rPr>
          <w:rFonts w:ascii="Times New Roman" w:hAnsi="Times New Roman" w:cs="Times New Roman"/>
          <w:b/>
          <w:bCs/>
          <w:sz w:val="24"/>
          <w:szCs w:val="24"/>
          <w:lang w:eastAsia="ru-RU"/>
        </w:rPr>
      </w:pPr>
    </w:p>
    <w:p w:rsidR="0043717C" w:rsidRDefault="0043717C"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140BAC" w:rsidRDefault="00140BAC" w:rsidP="00BB08D7">
      <w:pPr>
        <w:spacing w:after="0" w:line="240" w:lineRule="auto"/>
        <w:rPr>
          <w:rFonts w:ascii="Times New Roman" w:hAnsi="Times New Roman" w:cs="Times New Roman"/>
          <w:b/>
          <w:bCs/>
          <w:sz w:val="24"/>
          <w:szCs w:val="24"/>
          <w:lang w:eastAsia="ru-RU"/>
        </w:rPr>
      </w:pPr>
    </w:p>
    <w:p w:rsidR="00140BAC" w:rsidRDefault="00140BAC"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747464" w:rsidRDefault="00747464"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43717C" w:rsidRDefault="0043717C" w:rsidP="0043717C">
      <w:pPr>
        <w:spacing w:after="0" w:line="240" w:lineRule="auto"/>
        <w:jc w:val="right"/>
        <w:rPr>
          <w:rFonts w:ascii="Times New Roman" w:hAnsi="Times New Roman" w:cs="Times New Roman"/>
          <w:b/>
          <w:bCs/>
          <w:sz w:val="24"/>
          <w:szCs w:val="24"/>
          <w:lang w:eastAsia="ru-RU"/>
        </w:rPr>
      </w:pPr>
      <w:permStart w:id="1967668954" w:edGrp="everyone"/>
      <w:r>
        <w:rPr>
          <w:rFonts w:ascii="Times New Roman" w:hAnsi="Times New Roman" w:cs="Times New Roman"/>
          <w:b/>
          <w:bCs/>
          <w:sz w:val="24"/>
          <w:szCs w:val="24"/>
          <w:lang w:eastAsia="ru-RU"/>
        </w:rPr>
        <w:lastRenderedPageBreak/>
        <w:t xml:space="preserve">Приложение № 1 </w:t>
      </w:r>
    </w:p>
    <w:p w:rsidR="000443E1" w:rsidRPr="0043717C" w:rsidRDefault="000443E1" w:rsidP="0043717C">
      <w:pPr>
        <w:spacing w:after="0" w:line="240" w:lineRule="auto"/>
        <w:jc w:val="right"/>
        <w:rPr>
          <w:rFonts w:ascii="Times New Roman" w:hAnsi="Times New Roman" w:cs="Times New Roman"/>
          <w:bCs/>
          <w:sz w:val="24"/>
          <w:szCs w:val="24"/>
          <w:lang w:eastAsia="ru-RU"/>
        </w:rPr>
      </w:pPr>
      <w:r w:rsidRPr="0043717C">
        <w:rPr>
          <w:rFonts w:ascii="Times New Roman" w:hAnsi="Times New Roman" w:cs="Times New Roman"/>
          <w:bCs/>
          <w:sz w:val="24"/>
          <w:szCs w:val="24"/>
          <w:lang w:eastAsia="ru-RU"/>
        </w:rPr>
        <w:t xml:space="preserve">к Договору на оказание услуг </w:t>
      </w:r>
    </w:p>
    <w:p w:rsidR="000443E1" w:rsidRPr="0043717C" w:rsidRDefault="000443E1" w:rsidP="00BB08D7">
      <w:pPr>
        <w:spacing w:after="0" w:line="240" w:lineRule="auto"/>
        <w:jc w:val="right"/>
        <w:rPr>
          <w:rFonts w:ascii="Times New Roman" w:hAnsi="Times New Roman" w:cs="Times New Roman"/>
          <w:bCs/>
          <w:sz w:val="24"/>
          <w:szCs w:val="24"/>
          <w:lang w:eastAsia="ru-RU"/>
        </w:rPr>
      </w:pPr>
      <w:r w:rsidRPr="0043717C">
        <w:rPr>
          <w:rFonts w:ascii="Times New Roman" w:hAnsi="Times New Roman" w:cs="Times New Roman"/>
          <w:bCs/>
          <w:sz w:val="24"/>
          <w:szCs w:val="24"/>
          <w:lang w:eastAsia="ru-RU"/>
        </w:rPr>
        <w:t>№ _</w:t>
      </w:r>
      <w:r w:rsidR="0043717C" w:rsidRPr="0043717C">
        <w:rPr>
          <w:rFonts w:ascii="Times New Roman" w:hAnsi="Times New Roman" w:cs="Times New Roman"/>
          <w:bCs/>
          <w:sz w:val="24"/>
          <w:szCs w:val="24"/>
          <w:lang w:eastAsia="ru-RU"/>
        </w:rPr>
        <w:t>___</w:t>
      </w:r>
      <w:r w:rsidRPr="0043717C">
        <w:rPr>
          <w:rFonts w:ascii="Times New Roman" w:hAnsi="Times New Roman" w:cs="Times New Roman"/>
          <w:bCs/>
          <w:sz w:val="24"/>
          <w:szCs w:val="24"/>
          <w:lang w:eastAsia="ru-RU"/>
        </w:rPr>
        <w:t>_ от _</w:t>
      </w:r>
      <w:r w:rsidR="0043717C" w:rsidRPr="0043717C">
        <w:rPr>
          <w:rFonts w:ascii="Times New Roman" w:hAnsi="Times New Roman" w:cs="Times New Roman"/>
          <w:bCs/>
          <w:sz w:val="24"/>
          <w:szCs w:val="24"/>
          <w:lang w:eastAsia="ru-RU"/>
        </w:rPr>
        <w:t>___</w:t>
      </w:r>
      <w:r w:rsidRPr="0043717C">
        <w:rPr>
          <w:rFonts w:ascii="Times New Roman" w:hAnsi="Times New Roman" w:cs="Times New Roman"/>
          <w:bCs/>
          <w:sz w:val="24"/>
          <w:szCs w:val="24"/>
          <w:lang w:eastAsia="ru-RU"/>
        </w:rPr>
        <w:t>______</w:t>
      </w:r>
    </w:p>
    <w:p w:rsidR="00747464" w:rsidRPr="00747464" w:rsidRDefault="00747464" w:rsidP="00747464">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747464">
        <w:rPr>
          <w:rFonts w:ascii="Times New Roman" w:eastAsia="Times New Roman" w:hAnsi="Times New Roman" w:cs="Times New Roman"/>
          <w:b/>
          <w:sz w:val="26"/>
          <w:szCs w:val="26"/>
          <w:lang w:eastAsia="ru-RU"/>
        </w:rPr>
        <w:t>Техническое задание</w:t>
      </w:r>
    </w:p>
    <w:p w:rsidR="00747464" w:rsidRPr="00747464" w:rsidRDefault="00747464" w:rsidP="00747464">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747464">
        <w:rPr>
          <w:rFonts w:ascii="Times New Roman" w:eastAsia="Times New Roman" w:hAnsi="Times New Roman" w:cs="Times New Roman"/>
          <w:sz w:val="26"/>
          <w:szCs w:val="26"/>
          <w:lang w:eastAsia="ru-RU"/>
        </w:rPr>
        <w:t xml:space="preserve">услуги по оценке степени профессионального риска </w:t>
      </w:r>
    </w:p>
    <w:p w:rsidR="00747464" w:rsidRPr="00747464" w:rsidRDefault="00747464" w:rsidP="00747464">
      <w:pPr>
        <w:autoSpaceDE w:val="0"/>
        <w:autoSpaceDN w:val="0"/>
        <w:adjustRightInd w:val="0"/>
        <w:spacing w:after="0" w:line="240" w:lineRule="auto"/>
        <w:jc w:val="center"/>
        <w:rPr>
          <w:rFonts w:ascii="Times New Roman" w:eastAsia="Times New Roman" w:hAnsi="Times New Roman" w:cs="Times New Roman"/>
          <w:b/>
          <w:sz w:val="26"/>
          <w:szCs w:val="26"/>
          <w:u w:val="single"/>
          <w:lang w:eastAsia="ru-RU"/>
        </w:rPr>
      </w:pPr>
      <w:r w:rsidRPr="00747464">
        <w:rPr>
          <w:rFonts w:ascii="Times New Roman" w:eastAsia="Times New Roman" w:hAnsi="Times New Roman" w:cs="Times New Roman"/>
          <w:b/>
          <w:sz w:val="26"/>
          <w:szCs w:val="26"/>
          <w:u w:val="single"/>
          <w:lang w:eastAsia="ru-RU"/>
        </w:rPr>
        <w:t>О</w:t>
      </w:r>
      <w:r>
        <w:rPr>
          <w:rFonts w:ascii="Times New Roman" w:eastAsia="Times New Roman" w:hAnsi="Times New Roman" w:cs="Times New Roman"/>
          <w:b/>
          <w:sz w:val="26"/>
          <w:szCs w:val="26"/>
          <w:u w:val="single"/>
          <w:lang w:eastAsia="ru-RU"/>
        </w:rPr>
        <w:t xml:space="preserve">риентировочное </w:t>
      </w:r>
      <w:r w:rsidRPr="00747464">
        <w:rPr>
          <w:rFonts w:ascii="Times New Roman" w:eastAsia="Times New Roman" w:hAnsi="Times New Roman" w:cs="Times New Roman"/>
          <w:b/>
          <w:sz w:val="26"/>
          <w:szCs w:val="26"/>
          <w:u w:val="single"/>
          <w:lang w:eastAsia="ru-RU"/>
        </w:rPr>
        <w:t xml:space="preserve">количество рабочих мест </w:t>
      </w:r>
      <w:r>
        <w:rPr>
          <w:rFonts w:ascii="Times New Roman" w:eastAsia="Times New Roman" w:hAnsi="Times New Roman" w:cs="Times New Roman"/>
          <w:b/>
          <w:sz w:val="26"/>
          <w:szCs w:val="26"/>
          <w:u w:val="single"/>
          <w:lang w:eastAsia="ru-RU"/>
        </w:rPr>
        <w:t xml:space="preserve">- </w:t>
      </w:r>
      <w:r w:rsidRPr="00747464">
        <w:rPr>
          <w:rFonts w:ascii="Times New Roman" w:eastAsia="Times New Roman" w:hAnsi="Times New Roman" w:cs="Times New Roman"/>
          <w:b/>
          <w:sz w:val="26"/>
          <w:szCs w:val="26"/>
          <w:u w:val="single"/>
          <w:lang w:eastAsia="ru-RU"/>
        </w:rPr>
        <w:t>2908.</w:t>
      </w:r>
    </w:p>
    <w:p w:rsidR="00747464" w:rsidRPr="00747464" w:rsidRDefault="00747464" w:rsidP="00747464">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Style w:val="19"/>
        <w:tblW w:w="10348" w:type="dxa"/>
        <w:tblInd w:w="137" w:type="dxa"/>
        <w:tblLook w:val="04A0" w:firstRow="1" w:lastRow="0" w:firstColumn="1" w:lastColumn="0" w:noHBand="0" w:noVBand="1"/>
      </w:tblPr>
      <w:tblGrid>
        <w:gridCol w:w="425"/>
        <w:gridCol w:w="2552"/>
        <w:gridCol w:w="7371"/>
      </w:tblGrid>
      <w:tr w:rsidR="00747464" w:rsidRPr="00747464" w:rsidTr="005A6821">
        <w:tc>
          <w:tcPr>
            <w:tcW w:w="425" w:type="dxa"/>
            <w:tcBorders>
              <w:top w:val="single" w:sz="4" w:space="0" w:color="auto"/>
              <w:left w:val="single" w:sz="4" w:space="0" w:color="auto"/>
              <w:bottom w:val="single" w:sz="4" w:space="0" w:color="auto"/>
              <w:right w:val="single" w:sz="4" w:space="0" w:color="auto"/>
            </w:tcBorders>
          </w:tcPr>
          <w:p w:rsidR="00747464" w:rsidRPr="00747464" w:rsidRDefault="00747464" w:rsidP="00747464">
            <w:pPr>
              <w:numPr>
                <w:ilvl w:val="0"/>
                <w:numId w:val="43"/>
              </w:numPr>
              <w:autoSpaceDE w:val="0"/>
              <w:autoSpaceDN w:val="0"/>
              <w:adjustRightInd w:val="0"/>
              <w:spacing w:before="120" w:after="0" w:line="240" w:lineRule="auto"/>
              <w:ind w:left="417"/>
              <w:jc w:val="center"/>
              <w:rPr>
                <w:rFonts w:ascii="Times New Roman" w:eastAsia="Times New Roman" w:hAnsi="Times New Roman" w:cs="Times New Roman"/>
                <w:sz w:val="24"/>
                <w:lang w:eastAsia="ru-RU"/>
              </w:rPr>
            </w:pPr>
          </w:p>
        </w:tc>
        <w:tc>
          <w:tcPr>
            <w:tcW w:w="2552" w:type="dxa"/>
            <w:tcBorders>
              <w:top w:val="single" w:sz="4" w:space="0" w:color="auto"/>
              <w:left w:val="single" w:sz="4" w:space="0" w:color="auto"/>
              <w:bottom w:val="single" w:sz="4" w:space="0" w:color="auto"/>
              <w:right w:val="single" w:sz="4" w:space="0" w:color="auto"/>
            </w:tcBorders>
            <w:hideMark/>
          </w:tcPr>
          <w:p w:rsidR="00747464" w:rsidRPr="00747464" w:rsidRDefault="00747464" w:rsidP="00747464">
            <w:pPr>
              <w:autoSpaceDE w:val="0"/>
              <w:autoSpaceDN w:val="0"/>
              <w:adjustRightInd w:val="0"/>
              <w:spacing w:after="0" w:line="240" w:lineRule="auto"/>
              <w:ind w:left="-61"/>
              <w:rPr>
                <w:rFonts w:ascii="Times New Roman" w:eastAsia="Times New Roman" w:hAnsi="Times New Roman" w:cs="Times New Roman"/>
                <w:bCs/>
                <w:sz w:val="24"/>
                <w:lang w:eastAsia="ru-RU"/>
              </w:rPr>
            </w:pPr>
            <w:r w:rsidRPr="00747464">
              <w:rPr>
                <w:rFonts w:ascii="Times New Roman" w:eastAsia="Times New Roman" w:hAnsi="Times New Roman" w:cs="Times New Roman"/>
                <w:bCs/>
                <w:sz w:val="24"/>
                <w:lang w:eastAsia="ru-RU"/>
              </w:rPr>
              <w:t xml:space="preserve">Основание </w:t>
            </w:r>
          </w:p>
          <w:p w:rsidR="00747464" w:rsidRPr="00747464" w:rsidRDefault="00747464" w:rsidP="00747464">
            <w:pPr>
              <w:autoSpaceDE w:val="0"/>
              <w:autoSpaceDN w:val="0"/>
              <w:adjustRightInd w:val="0"/>
              <w:spacing w:after="0" w:line="240" w:lineRule="auto"/>
              <w:ind w:left="-61"/>
              <w:rPr>
                <w:rFonts w:ascii="Times New Roman" w:eastAsia="Times New Roman" w:hAnsi="Times New Roman" w:cs="Times New Roman"/>
                <w:sz w:val="24"/>
                <w:lang w:eastAsia="ru-RU"/>
              </w:rPr>
            </w:pPr>
            <w:r w:rsidRPr="00747464">
              <w:rPr>
                <w:rFonts w:ascii="Times New Roman" w:eastAsia="Times New Roman" w:hAnsi="Times New Roman" w:cs="Times New Roman"/>
                <w:bCs/>
                <w:sz w:val="24"/>
                <w:lang w:eastAsia="ru-RU"/>
              </w:rPr>
              <w:t>для проведения оценки степени профессиональных рисков</w:t>
            </w:r>
          </w:p>
          <w:p w:rsidR="00747464" w:rsidRPr="00747464" w:rsidRDefault="00747464" w:rsidP="00747464">
            <w:pPr>
              <w:autoSpaceDE w:val="0"/>
              <w:autoSpaceDN w:val="0"/>
              <w:adjustRightInd w:val="0"/>
              <w:spacing w:after="0" w:line="240" w:lineRule="auto"/>
              <w:ind w:left="-61"/>
              <w:rPr>
                <w:rFonts w:ascii="Times New Roman" w:eastAsia="Times New Roman" w:hAnsi="Times New Roman" w:cs="Times New Roman"/>
                <w:sz w:val="24"/>
                <w:lang w:eastAsia="ru-RU"/>
              </w:rPr>
            </w:pPr>
          </w:p>
        </w:tc>
        <w:tc>
          <w:tcPr>
            <w:tcW w:w="7371" w:type="dxa"/>
            <w:tcBorders>
              <w:top w:val="single" w:sz="4" w:space="0" w:color="auto"/>
              <w:left w:val="single" w:sz="4" w:space="0" w:color="auto"/>
              <w:bottom w:val="single" w:sz="4" w:space="0" w:color="auto"/>
              <w:right w:val="single" w:sz="4" w:space="0" w:color="auto"/>
            </w:tcBorders>
            <w:hideMark/>
          </w:tcPr>
          <w:p w:rsidR="00747464" w:rsidRPr="00747464" w:rsidRDefault="00747464" w:rsidP="00747464">
            <w:pPr>
              <w:autoSpaceDE w:val="0"/>
              <w:autoSpaceDN w:val="0"/>
              <w:adjustRightInd w:val="0"/>
              <w:spacing w:after="0" w:line="240" w:lineRule="auto"/>
              <w:jc w:val="both"/>
              <w:rPr>
                <w:rFonts w:ascii="Times New Roman" w:eastAsia="Times New Roman" w:hAnsi="Times New Roman" w:cs="Times New Roman"/>
                <w:sz w:val="24"/>
                <w:lang w:eastAsia="ru-RU"/>
              </w:rPr>
            </w:pPr>
            <w:r w:rsidRPr="00747464">
              <w:rPr>
                <w:rFonts w:ascii="Times New Roman" w:eastAsia="Times New Roman" w:hAnsi="Times New Roman" w:cs="Times New Roman"/>
                <w:sz w:val="24"/>
                <w:lang w:eastAsia="ru-RU"/>
              </w:rPr>
              <w:t xml:space="preserve">Выполнение требований </w:t>
            </w:r>
            <w:r w:rsidRPr="00747464">
              <w:rPr>
                <w:rFonts w:ascii="Times New Roman" w:eastAsia="Times New Roman" w:hAnsi="Times New Roman" w:cs="Times New Roman"/>
                <w:b/>
                <w:sz w:val="24"/>
                <w:lang w:eastAsia="ru-RU"/>
              </w:rPr>
              <w:t>ст.112, ст. 119 Трудового Кодекса Российской Федерации, 2.2.1766-03 «Руководство по оценке профессионального риска для здоровья работников. Организационно-методические основы, принципы и критерии оценки», ГОСТ Р 12.0.010-2009 Система стандартов безопасности труда (ССБТ). Системы управления охраной труда. Определение опасностей и оценка рисков.</w:t>
            </w:r>
          </w:p>
        </w:tc>
      </w:tr>
      <w:tr w:rsidR="00747464" w:rsidRPr="00747464" w:rsidTr="005A6821">
        <w:tc>
          <w:tcPr>
            <w:tcW w:w="425" w:type="dxa"/>
            <w:tcBorders>
              <w:top w:val="single" w:sz="4" w:space="0" w:color="auto"/>
              <w:left w:val="single" w:sz="4" w:space="0" w:color="auto"/>
              <w:bottom w:val="single" w:sz="4" w:space="0" w:color="auto"/>
              <w:right w:val="single" w:sz="4" w:space="0" w:color="auto"/>
            </w:tcBorders>
          </w:tcPr>
          <w:p w:rsidR="00747464" w:rsidRPr="00747464" w:rsidRDefault="00747464" w:rsidP="00747464">
            <w:pPr>
              <w:numPr>
                <w:ilvl w:val="0"/>
                <w:numId w:val="43"/>
              </w:numPr>
              <w:autoSpaceDE w:val="0"/>
              <w:autoSpaceDN w:val="0"/>
              <w:adjustRightInd w:val="0"/>
              <w:spacing w:before="120" w:after="0" w:line="240" w:lineRule="auto"/>
              <w:ind w:left="417"/>
              <w:jc w:val="center"/>
              <w:rPr>
                <w:rFonts w:ascii="Times New Roman" w:eastAsia="Times New Roman" w:hAnsi="Times New Roman" w:cs="Times New Roman"/>
                <w:sz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747464" w:rsidRPr="00747464" w:rsidRDefault="00747464" w:rsidP="00747464">
            <w:pPr>
              <w:autoSpaceDE w:val="0"/>
              <w:autoSpaceDN w:val="0"/>
              <w:adjustRightInd w:val="0"/>
              <w:spacing w:after="0" w:line="240" w:lineRule="auto"/>
              <w:ind w:left="-61"/>
              <w:rPr>
                <w:rFonts w:ascii="Times New Roman" w:eastAsia="Times New Roman" w:hAnsi="Times New Roman" w:cs="Times New Roman"/>
                <w:bCs/>
                <w:sz w:val="24"/>
                <w:lang w:eastAsia="ru-RU"/>
              </w:rPr>
            </w:pPr>
            <w:r w:rsidRPr="00747464">
              <w:rPr>
                <w:rFonts w:ascii="Times New Roman" w:eastAsia="Times New Roman" w:hAnsi="Times New Roman" w:cs="Times New Roman"/>
                <w:sz w:val="24"/>
                <w:lang w:eastAsia="ru-RU"/>
              </w:rPr>
              <w:t>Цель оказания услуг</w:t>
            </w:r>
          </w:p>
        </w:tc>
        <w:tc>
          <w:tcPr>
            <w:tcW w:w="7371" w:type="dxa"/>
            <w:tcBorders>
              <w:top w:val="single" w:sz="4" w:space="0" w:color="auto"/>
              <w:left w:val="single" w:sz="4" w:space="0" w:color="auto"/>
              <w:bottom w:val="single" w:sz="4" w:space="0" w:color="auto"/>
              <w:right w:val="single" w:sz="4" w:space="0" w:color="auto"/>
            </w:tcBorders>
          </w:tcPr>
          <w:p w:rsidR="00747464" w:rsidRPr="00747464" w:rsidRDefault="00747464" w:rsidP="00747464">
            <w:pPr>
              <w:numPr>
                <w:ilvl w:val="0"/>
                <w:numId w:val="44"/>
              </w:numPr>
              <w:tabs>
                <w:tab w:val="left" w:pos="317"/>
              </w:tabs>
              <w:autoSpaceDE w:val="0"/>
              <w:autoSpaceDN w:val="0"/>
              <w:adjustRightInd w:val="0"/>
              <w:spacing w:before="120" w:after="0" w:line="240" w:lineRule="auto"/>
              <w:ind w:left="317" w:hanging="317"/>
              <w:contextualSpacing/>
              <w:jc w:val="both"/>
              <w:rPr>
                <w:rFonts w:ascii="Times New Roman" w:eastAsia="Times New Roman" w:hAnsi="Times New Roman" w:cs="Times New Roman"/>
                <w:sz w:val="24"/>
                <w:lang w:eastAsia="ru-RU"/>
              </w:rPr>
            </w:pPr>
            <w:r w:rsidRPr="00747464">
              <w:rPr>
                <w:rFonts w:ascii="Times New Roman" w:eastAsia="Times New Roman" w:hAnsi="Times New Roman" w:cs="Times New Roman"/>
                <w:sz w:val="24"/>
                <w:lang w:eastAsia="ru-RU"/>
              </w:rPr>
              <w:t>Информирование работников о риске повреждения здоровья на рабочем месте.</w:t>
            </w:r>
          </w:p>
          <w:p w:rsidR="00747464" w:rsidRPr="00747464" w:rsidRDefault="00747464" w:rsidP="00747464">
            <w:pPr>
              <w:numPr>
                <w:ilvl w:val="0"/>
                <w:numId w:val="44"/>
              </w:numPr>
              <w:tabs>
                <w:tab w:val="left" w:pos="317"/>
              </w:tabs>
              <w:autoSpaceDE w:val="0"/>
              <w:autoSpaceDN w:val="0"/>
              <w:adjustRightInd w:val="0"/>
              <w:spacing w:before="120" w:after="0" w:line="240" w:lineRule="auto"/>
              <w:ind w:left="317" w:hanging="317"/>
              <w:contextualSpacing/>
              <w:jc w:val="both"/>
              <w:rPr>
                <w:rFonts w:ascii="Times New Roman" w:eastAsia="Times New Roman" w:hAnsi="Times New Roman" w:cs="Times New Roman"/>
                <w:sz w:val="24"/>
                <w:lang w:eastAsia="ru-RU"/>
              </w:rPr>
            </w:pPr>
            <w:r w:rsidRPr="00747464">
              <w:rPr>
                <w:rFonts w:ascii="Times New Roman" w:eastAsia="Times New Roman" w:hAnsi="Times New Roman" w:cs="Times New Roman"/>
                <w:sz w:val="24"/>
                <w:lang w:eastAsia="ru-RU"/>
              </w:rPr>
              <w:t>Осуществление контроля за состоянием условий труда на рабочих местах.</w:t>
            </w:r>
          </w:p>
          <w:p w:rsidR="00747464" w:rsidRPr="00747464" w:rsidRDefault="00747464" w:rsidP="00747464">
            <w:pPr>
              <w:autoSpaceDE w:val="0"/>
              <w:autoSpaceDN w:val="0"/>
              <w:adjustRightInd w:val="0"/>
              <w:spacing w:after="0" w:line="240" w:lineRule="auto"/>
              <w:ind w:left="317" w:hanging="317"/>
              <w:jc w:val="both"/>
              <w:rPr>
                <w:rFonts w:ascii="Times New Roman" w:eastAsia="Times New Roman" w:hAnsi="Times New Roman" w:cs="Times New Roman"/>
                <w:sz w:val="24"/>
                <w:lang w:eastAsia="ru-RU"/>
              </w:rPr>
            </w:pPr>
            <w:r w:rsidRPr="00747464">
              <w:rPr>
                <w:rFonts w:ascii="Times New Roman" w:eastAsia="Times New Roman" w:hAnsi="Times New Roman" w:cs="Times New Roman"/>
                <w:sz w:val="24"/>
                <w:lang w:eastAsia="ru-RU"/>
              </w:rPr>
              <w:t xml:space="preserve">3. Разработка и реализация мероприятий, направленных на улучшение условий труда работников.                                                         </w:t>
            </w:r>
          </w:p>
        </w:tc>
      </w:tr>
      <w:tr w:rsidR="00747464" w:rsidRPr="00747464" w:rsidTr="005A6821">
        <w:tc>
          <w:tcPr>
            <w:tcW w:w="425" w:type="dxa"/>
            <w:tcBorders>
              <w:top w:val="single" w:sz="4" w:space="0" w:color="auto"/>
              <w:left w:val="single" w:sz="4" w:space="0" w:color="auto"/>
              <w:bottom w:val="single" w:sz="4" w:space="0" w:color="auto"/>
              <w:right w:val="single" w:sz="4" w:space="0" w:color="auto"/>
            </w:tcBorders>
          </w:tcPr>
          <w:p w:rsidR="00747464" w:rsidRPr="00747464" w:rsidRDefault="00747464" w:rsidP="00747464">
            <w:pPr>
              <w:numPr>
                <w:ilvl w:val="0"/>
                <w:numId w:val="43"/>
              </w:numPr>
              <w:autoSpaceDE w:val="0"/>
              <w:autoSpaceDN w:val="0"/>
              <w:adjustRightInd w:val="0"/>
              <w:spacing w:before="120" w:after="0" w:line="240" w:lineRule="auto"/>
              <w:ind w:left="417"/>
              <w:jc w:val="center"/>
              <w:rPr>
                <w:rFonts w:ascii="Times New Roman" w:eastAsia="Times New Roman" w:hAnsi="Times New Roman" w:cs="Times New Roman"/>
                <w:sz w:val="24"/>
                <w:lang w:eastAsia="ru-RU"/>
              </w:rPr>
            </w:pPr>
          </w:p>
        </w:tc>
        <w:tc>
          <w:tcPr>
            <w:tcW w:w="2552" w:type="dxa"/>
            <w:tcBorders>
              <w:top w:val="single" w:sz="4" w:space="0" w:color="auto"/>
              <w:left w:val="single" w:sz="4" w:space="0" w:color="auto"/>
              <w:bottom w:val="single" w:sz="4" w:space="0" w:color="auto"/>
              <w:right w:val="single" w:sz="4" w:space="0" w:color="auto"/>
            </w:tcBorders>
            <w:hideMark/>
          </w:tcPr>
          <w:p w:rsidR="00747464" w:rsidRPr="00747464" w:rsidRDefault="00747464" w:rsidP="00747464">
            <w:pPr>
              <w:autoSpaceDE w:val="0"/>
              <w:autoSpaceDN w:val="0"/>
              <w:adjustRightInd w:val="0"/>
              <w:spacing w:after="0" w:line="240" w:lineRule="auto"/>
              <w:ind w:left="-61"/>
              <w:rPr>
                <w:rFonts w:ascii="Times New Roman" w:eastAsia="Times New Roman" w:hAnsi="Times New Roman" w:cs="Times New Roman"/>
                <w:sz w:val="24"/>
                <w:lang w:eastAsia="ru-RU"/>
              </w:rPr>
            </w:pPr>
            <w:r w:rsidRPr="00747464">
              <w:rPr>
                <w:rFonts w:ascii="Times New Roman" w:eastAsia="Times New Roman" w:hAnsi="Times New Roman" w:cs="Times New Roman"/>
                <w:sz w:val="24"/>
                <w:lang w:eastAsia="ru-RU"/>
              </w:rPr>
              <w:t>Заказчик</w:t>
            </w:r>
          </w:p>
        </w:tc>
        <w:tc>
          <w:tcPr>
            <w:tcW w:w="7371" w:type="dxa"/>
            <w:tcBorders>
              <w:top w:val="single" w:sz="4" w:space="0" w:color="auto"/>
              <w:left w:val="single" w:sz="4" w:space="0" w:color="auto"/>
              <w:bottom w:val="single" w:sz="4" w:space="0" w:color="auto"/>
              <w:right w:val="single" w:sz="4" w:space="0" w:color="auto"/>
            </w:tcBorders>
          </w:tcPr>
          <w:p w:rsidR="00747464" w:rsidRPr="00747464" w:rsidRDefault="00747464" w:rsidP="00747464">
            <w:pPr>
              <w:autoSpaceDE w:val="0"/>
              <w:autoSpaceDN w:val="0"/>
              <w:adjustRightInd w:val="0"/>
              <w:spacing w:after="0" w:line="240" w:lineRule="auto"/>
              <w:rPr>
                <w:rFonts w:ascii="Times New Roman" w:eastAsia="Times New Roman" w:hAnsi="Times New Roman" w:cs="Times New Roman"/>
                <w:sz w:val="24"/>
                <w:lang w:eastAsia="ru-RU"/>
              </w:rPr>
            </w:pPr>
            <w:r w:rsidRPr="00747464">
              <w:rPr>
                <w:rFonts w:ascii="Times New Roman" w:eastAsia="Times New Roman" w:hAnsi="Times New Roman" w:cs="Times New Roman"/>
                <w:sz w:val="24"/>
                <w:lang w:eastAsia="ru-RU"/>
              </w:rPr>
              <w:t>ПАО «Башинформсвязь»</w:t>
            </w:r>
          </w:p>
        </w:tc>
      </w:tr>
      <w:tr w:rsidR="00747464" w:rsidRPr="00747464" w:rsidTr="005A6821">
        <w:tc>
          <w:tcPr>
            <w:tcW w:w="425" w:type="dxa"/>
            <w:tcBorders>
              <w:top w:val="single" w:sz="4" w:space="0" w:color="auto"/>
              <w:left w:val="single" w:sz="4" w:space="0" w:color="auto"/>
              <w:bottom w:val="single" w:sz="4" w:space="0" w:color="auto"/>
              <w:right w:val="single" w:sz="4" w:space="0" w:color="auto"/>
            </w:tcBorders>
          </w:tcPr>
          <w:p w:rsidR="00747464" w:rsidRPr="00747464" w:rsidRDefault="00747464" w:rsidP="00747464">
            <w:pPr>
              <w:numPr>
                <w:ilvl w:val="0"/>
                <w:numId w:val="43"/>
              </w:numPr>
              <w:autoSpaceDE w:val="0"/>
              <w:autoSpaceDN w:val="0"/>
              <w:adjustRightInd w:val="0"/>
              <w:spacing w:before="120" w:after="0" w:line="240" w:lineRule="auto"/>
              <w:ind w:left="417"/>
              <w:jc w:val="center"/>
              <w:rPr>
                <w:rFonts w:ascii="Times New Roman" w:eastAsia="Times New Roman" w:hAnsi="Times New Roman" w:cs="Times New Roman"/>
                <w:sz w:val="24"/>
                <w:lang w:eastAsia="ru-RU"/>
              </w:rPr>
            </w:pPr>
          </w:p>
        </w:tc>
        <w:tc>
          <w:tcPr>
            <w:tcW w:w="2552" w:type="dxa"/>
            <w:tcBorders>
              <w:top w:val="single" w:sz="4" w:space="0" w:color="auto"/>
              <w:left w:val="single" w:sz="4" w:space="0" w:color="auto"/>
              <w:bottom w:val="single" w:sz="4" w:space="0" w:color="auto"/>
              <w:right w:val="single" w:sz="4" w:space="0" w:color="auto"/>
            </w:tcBorders>
            <w:hideMark/>
          </w:tcPr>
          <w:p w:rsidR="00747464" w:rsidRPr="00747464" w:rsidRDefault="00747464" w:rsidP="00747464">
            <w:pPr>
              <w:autoSpaceDE w:val="0"/>
              <w:autoSpaceDN w:val="0"/>
              <w:adjustRightInd w:val="0"/>
              <w:spacing w:after="0" w:line="240" w:lineRule="auto"/>
              <w:ind w:left="-61"/>
              <w:rPr>
                <w:rFonts w:ascii="Times New Roman" w:eastAsia="Times New Roman" w:hAnsi="Times New Roman" w:cs="Times New Roman"/>
                <w:sz w:val="24"/>
                <w:lang w:eastAsia="ru-RU"/>
              </w:rPr>
            </w:pPr>
            <w:r w:rsidRPr="00747464">
              <w:rPr>
                <w:rFonts w:ascii="Times New Roman" w:eastAsia="Times New Roman" w:hAnsi="Times New Roman" w:cs="Times New Roman"/>
                <w:sz w:val="24"/>
                <w:lang w:eastAsia="ru-RU"/>
              </w:rPr>
              <w:t>Вид услуг</w:t>
            </w:r>
          </w:p>
        </w:tc>
        <w:tc>
          <w:tcPr>
            <w:tcW w:w="7371" w:type="dxa"/>
            <w:tcBorders>
              <w:top w:val="single" w:sz="4" w:space="0" w:color="auto"/>
              <w:left w:val="single" w:sz="4" w:space="0" w:color="auto"/>
              <w:bottom w:val="single" w:sz="4" w:space="0" w:color="auto"/>
              <w:right w:val="single" w:sz="4" w:space="0" w:color="auto"/>
            </w:tcBorders>
            <w:hideMark/>
          </w:tcPr>
          <w:p w:rsidR="00747464" w:rsidRPr="00747464" w:rsidRDefault="00747464" w:rsidP="00747464">
            <w:pPr>
              <w:numPr>
                <w:ilvl w:val="0"/>
                <w:numId w:val="45"/>
              </w:numPr>
              <w:tabs>
                <w:tab w:val="left" w:pos="317"/>
              </w:tabs>
              <w:autoSpaceDE w:val="0"/>
              <w:autoSpaceDN w:val="0"/>
              <w:adjustRightInd w:val="0"/>
              <w:spacing w:before="120" w:after="0" w:line="240" w:lineRule="auto"/>
              <w:ind w:left="317" w:hanging="317"/>
              <w:jc w:val="both"/>
              <w:rPr>
                <w:rFonts w:ascii="Times New Roman" w:eastAsia="Times New Roman" w:hAnsi="Times New Roman" w:cs="Times New Roman"/>
                <w:sz w:val="24"/>
                <w:lang w:eastAsia="ru-RU"/>
              </w:rPr>
            </w:pPr>
            <w:r w:rsidRPr="00747464">
              <w:rPr>
                <w:rFonts w:ascii="Times New Roman" w:eastAsia="Times New Roman" w:hAnsi="Times New Roman" w:cs="Times New Roman"/>
                <w:sz w:val="24"/>
                <w:lang w:eastAsia="ru-RU"/>
              </w:rPr>
              <w:t>Организация и проведение процесса идентификации опасностей на рабочих местах при выполнении всех видов работ в условиях нормального режима трудовой деятельности, при выполнении ремонтных, профилактических, аварийных работ.</w:t>
            </w:r>
          </w:p>
          <w:p w:rsidR="00747464" w:rsidRPr="00747464" w:rsidRDefault="00747464" w:rsidP="00747464">
            <w:pPr>
              <w:numPr>
                <w:ilvl w:val="0"/>
                <w:numId w:val="45"/>
              </w:numPr>
              <w:tabs>
                <w:tab w:val="left" w:pos="317"/>
              </w:tabs>
              <w:autoSpaceDE w:val="0"/>
              <w:autoSpaceDN w:val="0"/>
              <w:adjustRightInd w:val="0"/>
              <w:spacing w:before="120" w:after="0" w:line="240" w:lineRule="auto"/>
              <w:ind w:left="317" w:hanging="317"/>
              <w:jc w:val="both"/>
              <w:rPr>
                <w:rFonts w:ascii="Times New Roman" w:eastAsia="Times New Roman" w:hAnsi="Times New Roman" w:cs="Times New Roman"/>
                <w:sz w:val="24"/>
                <w:lang w:eastAsia="ru-RU"/>
              </w:rPr>
            </w:pPr>
            <w:r w:rsidRPr="00747464">
              <w:rPr>
                <w:rFonts w:ascii="Times New Roman" w:eastAsia="Times New Roman" w:hAnsi="Times New Roman" w:cs="Times New Roman"/>
                <w:sz w:val="24"/>
                <w:lang w:eastAsia="ru-RU"/>
              </w:rPr>
              <w:t>Организация и проведение процесса оценки рисков идентифицированных опасностей.</w:t>
            </w:r>
          </w:p>
          <w:p w:rsidR="00747464" w:rsidRPr="00747464" w:rsidRDefault="00747464" w:rsidP="00747464">
            <w:pPr>
              <w:numPr>
                <w:ilvl w:val="0"/>
                <w:numId w:val="45"/>
              </w:numPr>
              <w:tabs>
                <w:tab w:val="left" w:pos="317"/>
              </w:tabs>
              <w:autoSpaceDE w:val="0"/>
              <w:autoSpaceDN w:val="0"/>
              <w:adjustRightInd w:val="0"/>
              <w:spacing w:before="120" w:after="0" w:line="240" w:lineRule="auto"/>
              <w:ind w:left="317" w:hanging="317"/>
              <w:jc w:val="both"/>
              <w:rPr>
                <w:rFonts w:ascii="Times New Roman" w:eastAsia="Times New Roman" w:hAnsi="Times New Roman" w:cs="Times New Roman"/>
                <w:sz w:val="24"/>
                <w:lang w:eastAsia="ru-RU"/>
              </w:rPr>
            </w:pPr>
            <w:r w:rsidRPr="00747464">
              <w:rPr>
                <w:rFonts w:ascii="Times New Roman" w:eastAsia="Times New Roman" w:hAnsi="Times New Roman" w:cs="Times New Roman"/>
                <w:sz w:val="24"/>
                <w:lang w:eastAsia="ru-RU"/>
              </w:rPr>
              <w:t>Анализ результатов оценки рисков в разрезе структурных подразделений, опасностей, видов работ, оборудования, профессий и других составляющих элементов.</w:t>
            </w:r>
          </w:p>
          <w:p w:rsidR="00747464" w:rsidRPr="00747464" w:rsidRDefault="00747464" w:rsidP="00747464">
            <w:pPr>
              <w:numPr>
                <w:ilvl w:val="0"/>
                <w:numId w:val="45"/>
              </w:numPr>
              <w:tabs>
                <w:tab w:val="left" w:pos="317"/>
              </w:tabs>
              <w:autoSpaceDE w:val="0"/>
              <w:autoSpaceDN w:val="0"/>
              <w:adjustRightInd w:val="0"/>
              <w:spacing w:before="120" w:after="0" w:line="240" w:lineRule="auto"/>
              <w:ind w:left="317" w:hanging="317"/>
              <w:jc w:val="both"/>
              <w:rPr>
                <w:rFonts w:ascii="Times New Roman" w:eastAsia="Times New Roman" w:hAnsi="Times New Roman" w:cs="Times New Roman"/>
                <w:sz w:val="24"/>
                <w:lang w:eastAsia="ru-RU"/>
              </w:rPr>
            </w:pPr>
            <w:r w:rsidRPr="00747464">
              <w:rPr>
                <w:rFonts w:ascii="Times New Roman" w:eastAsia="Times New Roman" w:hAnsi="Times New Roman" w:cs="Times New Roman"/>
                <w:sz w:val="24"/>
                <w:lang w:eastAsia="ru-RU"/>
              </w:rPr>
              <w:t>Разработка мероприятий по снижению рисков.</w:t>
            </w:r>
          </w:p>
        </w:tc>
      </w:tr>
      <w:tr w:rsidR="00747464" w:rsidRPr="00747464" w:rsidTr="005A6821">
        <w:trPr>
          <w:trHeight w:val="284"/>
        </w:trPr>
        <w:tc>
          <w:tcPr>
            <w:tcW w:w="425" w:type="dxa"/>
            <w:tcBorders>
              <w:top w:val="single" w:sz="4" w:space="0" w:color="auto"/>
              <w:left w:val="single" w:sz="4" w:space="0" w:color="auto"/>
              <w:right w:val="single" w:sz="4" w:space="0" w:color="auto"/>
            </w:tcBorders>
          </w:tcPr>
          <w:p w:rsidR="00747464" w:rsidRPr="00747464" w:rsidRDefault="00747464" w:rsidP="00747464">
            <w:pPr>
              <w:numPr>
                <w:ilvl w:val="0"/>
                <w:numId w:val="43"/>
              </w:numPr>
              <w:autoSpaceDE w:val="0"/>
              <w:autoSpaceDN w:val="0"/>
              <w:adjustRightInd w:val="0"/>
              <w:spacing w:before="120" w:after="0" w:line="240" w:lineRule="auto"/>
              <w:ind w:left="417"/>
              <w:jc w:val="center"/>
              <w:rPr>
                <w:rFonts w:ascii="Times New Roman" w:eastAsia="Times New Roman" w:hAnsi="Times New Roman" w:cs="Times New Roman"/>
                <w:sz w:val="24"/>
                <w:lang w:eastAsia="ru-RU"/>
              </w:rPr>
            </w:pPr>
          </w:p>
        </w:tc>
        <w:tc>
          <w:tcPr>
            <w:tcW w:w="2552" w:type="dxa"/>
            <w:tcBorders>
              <w:top w:val="single" w:sz="4" w:space="0" w:color="auto"/>
              <w:left w:val="single" w:sz="4" w:space="0" w:color="auto"/>
              <w:right w:val="single" w:sz="4" w:space="0" w:color="auto"/>
            </w:tcBorders>
            <w:hideMark/>
          </w:tcPr>
          <w:p w:rsidR="00747464" w:rsidRPr="00747464" w:rsidRDefault="00747464" w:rsidP="00747464">
            <w:pPr>
              <w:autoSpaceDE w:val="0"/>
              <w:autoSpaceDN w:val="0"/>
              <w:adjustRightInd w:val="0"/>
              <w:spacing w:after="0" w:line="240" w:lineRule="auto"/>
              <w:ind w:left="-61"/>
              <w:rPr>
                <w:rFonts w:ascii="Times New Roman" w:eastAsia="Times New Roman" w:hAnsi="Times New Roman" w:cs="Times New Roman"/>
                <w:sz w:val="24"/>
                <w:lang w:eastAsia="ru-RU"/>
              </w:rPr>
            </w:pPr>
            <w:r w:rsidRPr="00747464">
              <w:rPr>
                <w:rFonts w:ascii="Times New Roman" w:eastAsia="Times New Roman" w:hAnsi="Times New Roman" w:cs="Times New Roman"/>
                <w:sz w:val="24"/>
                <w:lang w:eastAsia="ru-RU"/>
              </w:rPr>
              <w:t>Объем</w:t>
            </w:r>
            <w:r w:rsidR="006C4AA1">
              <w:rPr>
                <w:rFonts w:ascii="Times New Roman" w:eastAsia="Times New Roman" w:hAnsi="Times New Roman" w:cs="Times New Roman"/>
                <w:sz w:val="24"/>
                <w:lang w:eastAsia="ru-RU"/>
              </w:rPr>
              <w:t>, место предоставления</w:t>
            </w:r>
            <w:r w:rsidRPr="00747464">
              <w:rPr>
                <w:rFonts w:ascii="Times New Roman" w:eastAsia="Times New Roman" w:hAnsi="Times New Roman" w:cs="Times New Roman"/>
                <w:sz w:val="24"/>
                <w:lang w:eastAsia="ru-RU"/>
              </w:rPr>
              <w:t xml:space="preserve"> услуг</w:t>
            </w:r>
          </w:p>
        </w:tc>
        <w:tc>
          <w:tcPr>
            <w:tcW w:w="7371" w:type="dxa"/>
            <w:tcBorders>
              <w:top w:val="single" w:sz="4" w:space="0" w:color="auto"/>
              <w:left w:val="single" w:sz="4" w:space="0" w:color="auto"/>
              <w:bottom w:val="single" w:sz="4" w:space="0" w:color="auto"/>
              <w:right w:val="single" w:sz="4" w:space="0" w:color="auto"/>
            </w:tcBorders>
          </w:tcPr>
          <w:p w:rsidR="00747464" w:rsidRPr="00747464" w:rsidRDefault="00747464" w:rsidP="00747464">
            <w:pPr>
              <w:autoSpaceDE w:val="0"/>
              <w:autoSpaceDN w:val="0"/>
              <w:adjustRightInd w:val="0"/>
              <w:spacing w:after="0" w:line="240" w:lineRule="auto"/>
              <w:jc w:val="both"/>
              <w:rPr>
                <w:rFonts w:ascii="Times New Roman" w:eastAsia="Times New Roman" w:hAnsi="Times New Roman" w:cs="Times New Roman"/>
                <w:sz w:val="24"/>
                <w:lang w:eastAsia="ru-RU"/>
              </w:rPr>
            </w:pPr>
            <w:r w:rsidRPr="00747464">
              <w:rPr>
                <w:rFonts w:ascii="Times New Roman" w:eastAsia="Times New Roman" w:hAnsi="Times New Roman" w:cs="Times New Roman"/>
                <w:sz w:val="24"/>
                <w:lang w:eastAsia="ru-RU"/>
              </w:rPr>
              <w:t xml:space="preserve">     Подразделения ПАО «Башинформсвязь» с выездом на рабочие места </w:t>
            </w:r>
            <w:r w:rsidR="00AD0854">
              <w:rPr>
                <w:rFonts w:ascii="Times New Roman" w:eastAsia="Times New Roman" w:hAnsi="Times New Roman" w:cs="Times New Roman"/>
                <w:sz w:val="24"/>
                <w:lang w:eastAsia="ru-RU"/>
              </w:rPr>
              <w:t xml:space="preserve">ориентировочно </w:t>
            </w:r>
            <w:r w:rsidRPr="00747464">
              <w:rPr>
                <w:rFonts w:ascii="Times New Roman" w:eastAsia="Times New Roman" w:hAnsi="Times New Roman" w:cs="Times New Roman"/>
                <w:sz w:val="24"/>
                <w:lang w:eastAsia="ru-RU"/>
              </w:rPr>
              <w:t xml:space="preserve">в количестве </w:t>
            </w:r>
            <w:r w:rsidRPr="00747464">
              <w:rPr>
                <w:rFonts w:ascii="Times New Roman" w:eastAsia="Times New Roman" w:hAnsi="Times New Roman" w:cs="Times New Roman"/>
                <w:sz w:val="24"/>
                <w:szCs w:val="26"/>
                <w:lang w:eastAsia="ru-RU"/>
              </w:rPr>
              <w:t>2908</w:t>
            </w:r>
            <w:r w:rsidRPr="00747464">
              <w:rPr>
                <w:rFonts w:ascii="Times New Roman" w:eastAsia="Times New Roman" w:hAnsi="Times New Roman" w:cs="Times New Roman"/>
                <w:sz w:val="24"/>
                <w:lang w:eastAsia="ru-RU"/>
              </w:rPr>
              <w:t xml:space="preserve"> рабочих мест по городам и районам Республики Башкортостан, в том числе 9 </w:t>
            </w:r>
            <w:r w:rsidR="006C4AA1">
              <w:rPr>
                <w:rFonts w:ascii="Times New Roman" w:eastAsia="Times New Roman" w:hAnsi="Times New Roman" w:cs="Times New Roman"/>
                <w:sz w:val="24"/>
                <w:lang w:eastAsia="ru-RU"/>
              </w:rPr>
              <w:t xml:space="preserve">рабочих мест </w:t>
            </w:r>
            <w:bookmarkStart w:id="1" w:name="_GoBack"/>
            <w:bookmarkEnd w:id="1"/>
            <w:r w:rsidRPr="00747464">
              <w:rPr>
                <w:rFonts w:ascii="Times New Roman" w:eastAsia="Times New Roman" w:hAnsi="Times New Roman" w:cs="Times New Roman"/>
                <w:sz w:val="24"/>
                <w:lang w:eastAsia="ru-RU"/>
              </w:rPr>
              <w:t>вне Республики Башкортостан (Йошкар-Ола, Ульяновск, Нижний Новгород)</w:t>
            </w:r>
            <w:r w:rsidR="00AD0854">
              <w:rPr>
                <w:rFonts w:ascii="Times New Roman" w:eastAsia="Times New Roman" w:hAnsi="Times New Roman" w:cs="Times New Roman"/>
                <w:sz w:val="24"/>
                <w:lang w:eastAsia="ru-RU"/>
              </w:rPr>
              <w:t>.</w:t>
            </w:r>
          </w:p>
        </w:tc>
      </w:tr>
      <w:tr w:rsidR="00747464" w:rsidRPr="00747464" w:rsidTr="005A6821">
        <w:trPr>
          <w:trHeight w:val="565"/>
        </w:trPr>
        <w:tc>
          <w:tcPr>
            <w:tcW w:w="425" w:type="dxa"/>
            <w:tcBorders>
              <w:top w:val="single" w:sz="4" w:space="0" w:color="auto"/>
              <w:left w:val="single" w:sz="4" w:space="0" w:color="auto"/>
              <w:bottom w:val="single" w:sz="4" w:space="0" w:color="auto"/>
              <w:right w:val="single" w:sz="4" w:space="0" w:color="auto"/>
            </w:tcBorders>
          </w:tcPr>
          <w:p w:rsidR="00747464" w:rsidRPr="00747464" w:rsidRDefault="00747464" w:rsidP="00747464">
            <w:pPr>
              <w:widowControl w:val="0"/>
              <w:numPr>
                <w:ilvl w:val="0"/>
                <w:numId w:val="43"/>
              </w:numPr>
              <w:autoSpaceDE w:val="0"/>
              <w:autoSpaceDN w:val="0"/>
              <w:adjustRightInd w:val="0"/>
              <w:spacing w:before="120" w:after="0" w:line="240" w:lineRule="auto"/>
              <w:ind w:left="417"/>
              <w:jc w:val="center"/>
              <w:rPr>
                <w:rFonts w:ascii="Times New Roman" w:eastAsia="Times New Roman" w:hAnsi="Times New Roman" w:cs="Times New Roman"/>
                <w:sz w:val="24"/>
                <w:lang w:eastAsia="ru-RU"/>
              </w:rPr>
            </w:pPr>
          </w:p>
        </w:tc>
        <w:tc>
          <w:tcPr>
            <w:tcW w:w="2552" w:type="dxa"/>
            <w:tcBorders>
              <w:top w:val="single" w:sz="4" w:space="0" w:color="auto"/>
              <w:left w:val="single" w:sz="4" w:space="0" w:color="auto"/>
              <w:bottom w:val="single" w:sz="4" w:space="0" w:color="auto"/>
              <w:right w:val="single" w:sz="4" w:space="0" w:color="auto"/>
            </w:tcBorders>
            <w:hideMark/>
          </w:tcPr>
          <w:p w:rsidR="00747464" w:rsidRPr="00747464" w:rsidRDefault="00747464" w:rsidP="00747464">
            <w:pPr>
              <w:widowControl w:val="0"/>
              <w:autoSpaceDE w:val="0"/>
              <w:autoSpaceDN w:val="0"/>
              <w:adjustRightInd w:val="0"/>
              <w:spacing w:after="0" w:line="240" w:lineRule="auto"/>
              <w:ind w:left="-61"/>
              <w:rPr>
                <w:rFonts w:ascii="Times New Roman" w:eastAsia="Times New Roman" w:hAnsi="Times New Roman" w:cs="Times New Roman"/>
                <w:sz w:val="24"/>
                <w:lang w:eastAsia="ru-RU"/>
              </w:rPr>
            </w:pPr>
            <w:r w:rsidRPr="00747464">
              <w:rPr>
                <w:rFonts w:ascii="Times New Roman" w:eastAsia="Times New Roman" w:hAnsi="Times New Roman" w:cs="Times New Roman"/>
                <w:sz w:val="24"/>
                <w:lang w:eastAsia="ru-RU"/>
              </w:rPr>
              <w:t>Требования к Исполнителю услуг</w:t>
            </w:r>
          </w:p>
        </w:tc>
        <w:tc>
          <w:tcPr>
            <w:tcW w:w="7371" w:type="dxa"/>
            <w:tcBorders>
              <w:top w:val="single" w:sz="4" w:space="0" w:color="auto"/>
              <w:left w:val="single" w:sz="4" w:space="0" w:color="auto"/>
              <w:bottom w:val="single" w:sz="4" w:space="0" w:color="auto"/>
              <w:right w:val="single" w:sz="4" w:space="0" w:color="auto"/>
            </w:tcBorders>
            <w:hideMark/>
          </w:tcPr>
          <w:p w:rsidR="00747464" w:rsidRPr="00747464" w:rsidRDefault="00747464" w:rsidP="00747464">
            <w:pPr>
              <w:widowControl w:val="0"/>
              <w:numPr>
                <w:ilvl w:val="0"/>
                <w:numId w:val="42"/>
              </w:numPr>
              <w:tabs>
                <w:tab w:val="left" w:pos="317"/>
              </w:tabs>
              <w:autoSpaceDE w:val="0"/>
              <w:autoSpaceDN w:val="0"/>
              <w:adjustRightInd w:val="0"/>
              <w:spacing w:before="120" w:after="0" w:line="240" w:lineRule="auto"/>
              <w:ind w:left="317" w:hanging="317"/>
              <w:jc w:val="both"/>
              <w:rPr>
                <w:rFonts w:ascii="Times New Roman" w:eastAsia="Times New Roman" w:hAnsi="Times New Roman" w:cs="Times New Roman"/>
                <w:sz w:val="24"/>
                <w:lang w:eastAsia="ru-RU"/>
              </w:rPr>
            </w:pPr>
            <w:r w:rsidRPr="00747464">
              <w:rPr>
                <w:rFonts w:ascii="Times New Roman" w:eastAsia="Times New Roman" w:hAnsi="Times New Roman" w:cs="Times New Roman"/>
                <w:sz w:val="24"/>
                <w:lang w:eastAsia="ru-RU"/>
              </w:rPr>
              <w:t>При оказании услуг Исполнитель должен соблюдать режимные требования, установленные на объекте, правила охраны труда и пожарной безопасности и согласовывать время проведения работ с Заказчиком.</w:t>
            </w:r>
          </w:p>
          <w:p w:rsidR="00747464" w:rsidRPr="00747464" w:rsidRDefault="00747464" w:rsidP="00747464">
            <w:pPr>
              <w:widowControl w:val="0"/>
              <w:numPr>
                <w:ilvl w:val="0"/>
                <w:numId w:val="42"/>
              </w:numPr>
              <w:tabs>
                <w:tab w:val="left" w:pos="317"/>
              </w:tabs>
              <w:autoSpaceDE w:val="0"/>
              <w:autoSpaceDN w:val="0"/>
              <w:adjustRightInd w:val="0"/>
              <w:spacing w:before="120" w:after="0" w:line="240" w:lineRule="auto"/>
              <w:ind w:left="317" w:hanging="317"/>
              <w:jc w:val="both"/>
              <w:rPr>
                <w:rFonts w:ascii="Times New Roman" w:eastAsia="Times New Roman" w:hAnsi="Times New Roman" w:cs="Times New Roman"/>
                <w:sz w:val="24"/>
                <w:lang w:eastAsia="ru-RU"/>
              </w:rPr>
            </w:pPr>
            <w:r w:rsidRPr="00747464">
              <w:rPr>
                <w:rFonts w:ascii="Times New Roman" w:eastAsia="Times New Roman" w:hAnsi="Times New Roman" w:cs="Times New Roman"/>
                <w:sz w:val="24"/>
                <w:lang w:eastAsia="ru-RU"/>
              </w:rPr>
              <w:t>Исполнитель, проводящий замеры и измерения, должен иметь инструментальную базу и сертифицированные приборы для выполнения необходимых замеров.</w:t>
            </w:r>
          </w:p>
        </w:tc>
      </w:tr>
      <w:tr w:rsidR="00747464" w:rsidRPr="00747464" w:rsidTr="005A6821">
        <w:trPr>
          <w:trHeight w:val="1385"/>
        </w:trPr>
        <w:tc>
          <w:tcPr>
            <w:tcW w:w="425" w:type="dxa"/>
            <w:tcBorders>
              <w:top w:val="single" w:sz="4" w:space="0" w:color="auto"/>
              <w:left w:val="single" w:sz="4" w:space="0" w:color="auto"/>
              <w:bottom w:val="single" w:sz="4" w:space="0" w:color="auto"/>
              <w:right w:val="single" w:sz="4" w:space="0" w:color="auto"/>
            </w:tcBorders>
          </w:tcPr>
          <w:p w:rsidR="00747464" w:rsidRPr="00747464" w:rsidRDefault="00747464" w:rsidP="00747464">
            <w:pPr>
              <w:numPr>
                <w:ilvl w:val="0"/>
                <w:numId w:val="43"/>
              </w:numPr>
              <w:tabs>
                <w:tab w:val="left" w:pos="3769"/>
              </w:tabs>
              <w:spacing w:before="120" w:after="0" w:line="240" w:lineRule="auto"/>
              <w:ind w:left="417"/>
              <w:contextualSpacing/>
              <w:jc w:val="center"/>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hideMark/>
          </w:tcPr>
          <w:p w:rsidR="00747464" w:rsidRPr="00747464" w:rsidRDefault="00747464" w:rsidP="00747464">
            <w:pPr>
              <w:tabs>
                <w:tab w:val="left" w:pos="3769"/>
              </w:tabs>
              <w:spacing w:after="0" w:line="240" w:lineRule="auto"/>
              <w:ind w:left="-61"/>
              <w:rPr>
                <w:rFonts w:ascii="Times New Roman" w:eastAsia="Times New Roman" w:hAnsi="Times New Roman" w:cs="Times New Roman"/>
                <w:sz w:val="24"/>
                <w:lang w:eastAsia="ru-RU"/>
              </w:rPr>
            </w:pPr>
            <w:r w:rsidRPr="00747464">
              <w:rPr>
                <w:rFonts w:ascii="Times New Roman" w:eastAsia="Times New Roman" w:hAnsi="Times New Roman" w:cs="Times New Roman"/>
                <w:sz w:val="24"/>
                <w:lang w:eastAsia="ru-RU"/>
              </w:rPr>
              <w:t xml:space="preserve">Требования к результатам услуги, связанные с определением соответствия выполняемой услуги потребностям </w:t>
            </w:r>
            <w:r w:rsidRPr="00747464">
              <w:rPr>
                <w:rFonts w:ascii="Times New Roman" w:eastAsia="Times New Roman" w:hAnsi="Times New Roman" w:cs="Times New Roman"/>
                <w:sz w:val="24"/>
                <w:lang w:eastAsia="ru-RU"/>
              </w:rPr>
              <w:lastRenderedPageBreak/>
              <w:t>Заказчика (приемка услуги)</w:t>
            </w:r>
          </w:p>
        </w:tc>
        <w:tc>
          <w:tcPr>
            <w:tcW w:w="7371" w:type="dxa"/>
            <w:tcBorders>
              <w:top w:val="single" w:sz="4" w:space="0" w:color="auto"/>
              <w:left w:val="single" w:sz="4" w:space="0" w:color="auto"/>
              <w:bottom w:val="single" w:sz="4" w:space="0" w:color="auto"/>
              <w:right w:val="single" w:sz="4" w:space="0" w:color="auto"/>
            </w:tcBorders>
            <w:hideMark/>
          </w:tcPr>
          <w:p w:rsidR="00747464" w:rsidRPr="00747464" w:rsidRDefault="00747464" w:rsidP="00747464">
            <w:pPr>
              <w:tabs>
                <w:tab w:val="left" w:pos="3769"/>
              </w:tabs>
              <w:spacing w:after="0" w:line="240" w:lineRule="auto"/>
              <w:ind w:left="4" w:firstLine="17"/>
              <w:jc w:val="both"/>
              <w:rPr>
                <w:rFonts w:ascii="Times New Roman" w:eastAsia="Times New Roman" w:hAnsi="Times New Roman" w:cs="Times New Roman"/>
                <w:sz w:val="24"/>
                <w:lang w:eastAsia="ru-RU"/>
              </w:rPr>
            </w:pPr>
            <w:r w:rsidRPr="00747464">
              <w:rPr>
                <w:rFonts w:ascii="Times New Roman" w:eastAsia="Times New Roman" w:hAnsi="Times New Roman" w:cs="Times New Roman"/>
                <w:sz w:val="24"/>
                <w:lang w:eastAsia="ru-RU"/>
              </w:rPr>
              <w:lastRenderedPageBreak/>
              <w:t xml:space="preserve">     Предоставление Исполнителем отчетных документов на бумажных и электронных носителях осуществляется по Акту приема-передачи отчетных документов. </w:t>
            </w:r>
          </w:p>
          <w:p w:rsidR="00747464" w:rsidRPr="00747464" w:rsidRDefault="00747464" w:rsidP="00747464">
            <w:pPr>
              <w:tabs>
                <w:tab w:val="left" w:pos="3769"/>
              </w:tabs>
              <w:spacing w:after="0" w:line="240" w:lineRule="auto"/>
              <w:ind w:left="4" w:firstLine="17"/>
              <w:jc w:val="both"/>
              <w:rPr>
                <w:rFonts w:ascii="Times New Roman" w:eastAsia="Times New Roman" w:hAnsi="Times New Roman" w:cs="Times New Roman"/>
                <w:sz w:val="24"/>
                <w:lang w:eastAsia="ru-RU"/>
              </w:rPr>
            </w:pPr>
            <w:r w:rsidRPr="00747464">
              <w:rPr>
                <w:rFonts w:ascii="Times New Roman" w:eastAsia="Times New Roman" w:hAnsi="Times New Roman" w:cs="Times New Roman"/>
                <w:sz w:val="24"/>
                <w:lang w:eastAsia="ru-RU"/>
              </w:rPr>
              <w:t xml:space="preserve">     В рамках исполнения Договора Исполнитель предоставляет пакет документов в печатном и электронном виде в двух экземплярах, отдельно по каждому подразделению, который включает в себя: </w:t>
            </w:r>
          </w:p>
          <w:p w:rsidR="00747464" w:rsidRPr="00747464" w:rsidRDefault="00747464" w:rsidP="00747464">
            <w:pPr>
              <w:numPr>
                <w:ilvl w:val="0"/>
                <w:numId w:val="46"/>
              </w:numPr>
              <w:tabs>
                <w:tab w:val="left" w:pos="3769"/>
              </w:tabs>
              <w:spacing w:before="120" w:after="0" w:line="240" w:lineRule="auto"/>
              <w:ind w:left="317" w:hanging="283"/>
              <w:jc w:val="both"/>
              <w:rPr>
                <w:rFonts w:ascii="Times New Roman" w:eastAsia="Times New Roman" w:hAnsi="Times New Roman" w:cs="Times New Roman"/>
                <w:sz w:val="24"/>
                <w:lang w:eastAsia="ru-RU"/>
              </w:rPr>
            </w:pPr>
            <w:r w:rsidRPr="00747464">
              <w:rPr>
                <w:rFonts w:ascii="Times New Roman" w:eastAsia="Times New Roman" w:hAnsi="Times New Roman" w:cs="Times New Roman"/>
                <w:sz w:val="24"/>
                <w:lang w:eastAsia="ru-RU"/>
              </w:rPr>
              <w:lastRenderedPageBreak/>
              <w:t xml:space="preserve">Положение по идентификации опасностей и определению уровня профессиональных рисков. </w:t>
            </w:r>
          </w:p>
          <w:p w:rsidR="00747464" w:rsidRPr="00747464" w:rsidRDefault="00747464" w:rsidP="00747464">
            <w:pPr>
              <w:numPr>
                <w:ilvl w:val="0"/>
                <w:numId w:val="46"/>
              </w:numPr>
              <w:tabs>
                <w:tab w:val="left" w:pos="3769"/>
              </w:tabs>
              <w:spacing w:before="120" w:after="0" w:line="240" w:lineRule="auto"/>
              <w:ind w:left="317" w:hanging="283"/>
              <w:jc w:val="both"/>
              <w:rPr>
                <w:rFonts w:ascii="Times New Roman" w:eastAsia="Times New Roman" w:hAnsi="Times New Roman" w:cs="Times New Roman"/>
                <w:sz w:val="24"/>
                <w:lang w:eastAsia="ru-RU"/>
              </w:rPr>
            </w:pPr>
            <w:r w:rsidRPr="00747464">
              <w:rPr>
                <w:rFonts w:ascii="Times New Roman" w:eastAsia="Times New Roman" w:hAnsi="Times New Roman" w:cs="Times New Roman"/>
                <w:sz w:val="24"/>
                <w:lang w:eastAsia="ru-RU"/>
              </w:rPr>
              <w:t>Перечни идентифицированных опасностей и оценённых рисков на рабочих местах ПАО «Башинформсвязь».</w:t>
            </w:r>
          </w:p>
          <w:p w:rsidR="00747464" w:rsidRPr="00747464" w:rsidRDefault="00747464" w:rsidP="00747464">
            <w:pPr>
              <w:numPr>
                <w:ilvl w:val="0"/>
                <w:numId w:val="46"/>
              </w:numPr>
              <w:tabs>
                <w:tab w:val="left" w:pos="3769"/>
              </w:tabs>
              <w:spacing w:before="120" w:after="0" w:line="240" w:lineRule="auto"/>
              <w:ind w:left="317" w:hanging="283"/>
              <w:jc w:val="both"/>
              <w:rPr>
                <w:rFonts w:ascii="Times New Roman" w:eastAsia="Times New Roman" w:hAnsi="Times New Roman" w:cs="Times New Roman"/>
                <w:sz w:val="24"/>
                <w:lang w:eastAsia="ru-RU"/>
              </w:rPr>
            </w:pPr>
            <w:r w:rsidRPr="00747464">
              <w:rPr>
                <w:rFonts w:ascii="Times New Roman" w:eastAsia="Times New Roman" w:hAnsi="Times New Roman" w:cs="Times New Roman"/>
                <w:sz w:val="24"/>
                <w:lang w:eastAsia="ru-RU"/>
              </w:rPr>
              <w:t>Карты идентификации опасностей и оценки уровней рисков, с указанием технологических процессов, перечня опасностей, опасных событий, существующих мер их предупреждения, вероятности наступления, тяжести последствий и частоты их возникновения, а также уровней рисков.</w:t>
            </w:r>
          </w:p>
          <w:p w:rsidR="00747464" w:rsidRPr="00747464" w:rsidRDefault="00747464" w:rsidP="00747464">
            <w:pPr>
              <w:numPr>
                <w:ilvl w:val="0"/>
                <w:numId w:val="46"/>
              </w:numPr>
              <w:tabs>
                <w:tab w:val="left" w:pos="3769"/>
              </w:tabs>
              <w:spacing w:before="120" w:after="0" w:line="240" w:lineRule="auto"/>
              <w:ind w:left="317" w:hanging="283"/>
              <w:jc w:val="both"/>
              <w:rPr>
                <w:rFonts w:ascii="Times New Roman" w:eastAsia="Times New Roman" w:hAnsi="Times New Roman" w:cs="Times New Roman"/>
                <w:sz w:val="24"/>
                <w:lang w:eastAsia="ru-RU"/>
              </w:rPr>
            </w:pPr>
            <w:r w:rsidRPr="00747464">
              <w:rPr>
                <w:rFonts w:ascii="Times New Roman" w:eastAsia="Times New Roman" w:hAnsi="Times New Roman" w:cs="Times New Roman"/>
                <w:sz w:val="24"/>
                <w:lang w:eastAsia="ru-RU"/>
              </w:rPr>
              <w:t>Сводный перечень (реестр) оценки рисков ПАО «Башинформсвязь».</w:t>
            </w:r>
          </w:p>
          <w:p w:rsidR="00747464" w:rsidRPr="00747464" w:rsidRDefault="00747464" w:rsidP="00747464">
            <w:pPr>
              <w:numPr>
                <w:ilvl w:val="0"/>
                <w:numId w:val="46"/>
              </w:numPr>
              <w:tabs>
                <w:tab w:val="left" w:pos="3769"/>
              </w:tabs>
              <w:spacing w:before="120" w:after="0" w:line="240" w:lineRule="auto"/>
              <w:ind w:left="317" w:hanging="283"/>
              <w:jc w:val="both"/>
              <w:rPr>
                <w:rFonts w:ascii="Times New Roman" w:eastAsia="Times New Roman" w:hAnsi="Times New Roman" w:cs="Times New Roman"/>
                <w:sz w:val="24"/>
                <w:lang w:eastAsia="ru-RU"/>
              </w:rPr>
            </w:pPr>
            <w:r w:rsidRPr="00747464">
              <w:rPr>
                <w:rFonts w:ascii="Times New Roman" w:eastAsia="Times New Roman" w:hAnsi="Times New Roman" w:cs="Times New Roman"/>
                <w:sz w:val="24"/>
                <w:lang w:eastAsia="ru-RU"/>
              </w:rPr>
              <w:t xml:space="preserve">Перечень мер по исключению, снижению или контролю уровней рисков ПАО «Башинформсвязь». </w:t>
            </w:r>
          </w:p>
          <w:p w:rsidR="00747464" w:rsidRPr="00747464" w:rsidRDefault="00747464" w:rsidP="00747464">
            <w:pPr>
              <w:numPr>
                <w:ilvl w:val="0"/>
                <w:numId w:val="46"/>
              </w:numPr>
              <w:tabs>
                <w:tab w:val="left" w:pos="3769"/>
              </w:tabs>
              <w:spacing w:before="120" w:after="0" w:line="240" w:lineRule="auto"/>
              <w:ind w:left="317" w:hanging="283"/>
              <w:jc w:val="both"/>
              <w:rPr>
                <w:rFonts w:ascii="Times New Roman" w:eastAsia="Times New Roman" w:hAnsi="Times New Roman" w:cs="Times New Roman"/>
                <w:sz w:val="24"/>
                <w:lang w:eastAsia="ru-RU"/>
              </w:rPr>
            </w:pPr>
            <w:r w:rsidRPr="00747464">
              <w:rPr>
                <w:rFonts w:ascii="Times New Roman" w:eastAsia="Times New Roman" w:hAnsi="Times New Roman" w:cs="Times New Roman"/>
                <w:sz w:val="24"/>
                <w:lang w:eastAsia="ru-RU"/>
              </w:rPr>
              <w:t xml:space="preserve">Реестр приоритетных рисков в области ПБ и ОТ. </w:t>
            </w:r>
          </w:p>
          <w:p w:rsidR="00747464" w:rsidRPr="00747464" w:rsidRDefault="00747464" w:rsidP="00747464">
            <w:pPr>
              <w:tabs>
                <w:tab w:val="left" w:pos="3769"/>
              </w:tabs>
              <w:spacing w:after="0" w:line="240" w:lineRule="auto"/>
              <w:ind w:left="283" w:hanging="4"/>
              <w:jc w:val="both"/>
              <w:rPr>
                <w:rFonts w:ascii="Times New Roman" w:eastAsia="Times New Roman" w:hAnsi="Times New Roman" w:cs="Times New Roman"/>
                <w:sz w:val="24"/>
                <w:lang w:eastAsia="ru-RU"/>
              </w:rPr>
            </w:pPr>
            <w:r w:rsidRPr="00747464">
              <w:rPr>
                <w:rFonts w:ascii="Times New Roman" w:eastAsia="Times New Roman" w:hAnsi="Times New Roman" w:cs="Times New Roman"/>
                <w:sz w:val="24"/>
                <w:lang w:eastAsia="ru-RU"/>
              </w:rPr>
              <w:t>Гарантийные обязательства – 12 месяцев с даты подписания акта о приемке выполненных работ/услуг.</w:t>
            </w:r>
          </w:p>
        </w:tc>
      </w:tr>
      <w:tr w:rsidR="00747464" w:rsidRPr="00747464" w:rsidTr="005A6821">
        <w:trPr>
          <w:trHeight w:val="1242"/>
        </w:trPr>
        <w:tc>
          <w:tcPr>
            <w:tcW w:w="425" w:type="dxa"/>
            <w:tcBorders>
              <w:top w:val="single" w:sz="4" w:space="0" w:color="auto"/>
              <w:left w:val="single" w:sz="4" w:space="0" w:color="auto"/>
              <w:bottom w:val="single" w:sz="4" w:space="0" w:color="auto"/>
              <w:right w:val="single" w:sz="4" w:space="0" w:color="auto"/>
            </w:tcBorders>
          </w:tcPr>
          <w:p w:rsidR="00747464" w:rsidRPr="00747464" w:rsidRDefault="00747464" w:rsidP="00747464">
            <w:pPr>
              <w:numPr>
                <w:ilvl w:val="0"/>
                <w:numId w:val="43"/>
              </w:numPr>
              <w:tabs>
                <w:tab w:val="left" w:pos="3769"/>
              </w:tabs>
              <w:spacing w:before="120" w:after="0" w:line="240" w:lineRule="auto"/>
              <w:ind w:left="417"/>
              <w:contextualSpacing/>
              <w:jc w:val="center"/>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hideMark/>
          </w:tcPr>
          <w:p w:rsidR="00747464" w:rsidRPr="00747464" w:rsidRDefault="00747464" w:rsidP="00747464">
            <w:pPr>
              <w:tabs>
                <w:tab w:val="left" w:pos="3769"/>
              </w:tabs>
              <w:spacing w:after="0" w:line="240" w:lineRule="auto"/>
              <w:ind w:left="-61"/>
              <w:rPr>
                <w:rFonts w:ascii="Times New Roman" w:eastAsia="Times New Roman" w:hAnsi="Times New Roman" w:cs="Times New Roman"/>
                <w:sz w:val="24"/>
                <w:lang w:eastAsia="ru-RU"/>
              </w:rPr>
            </w:pPr>
            <w:r w:rsidRPr="00747464">
              <w:rPr>
                <w:rFonts w:ascii="Times New Roman" w:eastAsia="Times New Roman" w:hAnsi="Times New Roman" w:cs="Times New Roman"/>
                <w:sz w:val="24"/>
                <w:lang w:eastAsia="ru-RU"/>
              </w:rPr>
              <w:t>Особые условия</w:t>
            </w:r>
          </w:p>
        </w:tc>
        <w:tc>
          <w:tcPr>
            <w:tcW w:w="7371" w:type="dxa"/>
            <w:tcBorders>
              <w:top w:val="single" w:sz="4" w:space="0" w:color="auto"/>
              <w:left w:val="single" w:sz="4" w:space="0" w:color="auto"/>
              <w:bottom w:val="single" w:sz="4" w:space="0" w:color="auto"/>
              <w:right w:val="single" w:sz="4" w:space="0" w:color="auto"/>
            </w:tcBorders>
            <w:hideMark/>
          </w:tcPr>
          <w:p w:rsidR="00747464" w:rsidRPr="00747464" w:rsidRDefault="00747464" w:rsidP="00747464">
            <w:pPr>
              <w:tabs>
                <w:tab w:val="left" w:pos="3769"/>
              </w:tabs>
              <w:spacing w:after="0" w:line="240" w:lineRule="auto"/>
              <w:ind w:left="4" w:firstLine="17"/>
              <w:jc w:val="both"/>
              <w:rPr>
                <w:rFonts w:ascii="Times New Roman" w:eastAsia="Times New Roman" w:hAnsi="Times New Roman" w:cs="Times New Roman"/>
                <w:sz w:val="24"/>
                <w:lang w:eastAsia="ru-RU"/>
              </w:rPr>
            </w:pPr>
            <w:r w:rsidRPr="00747464">
              <w:rPr>
                <w:rFonts w:ascii="Times New Roman" w:eastAsia="Times New Roman" w:hAnsi="Times New Roman" w:cs="Times New Roman"/>
                <w:sz w:val="24"/>
                <w:lang w:eastAsia="ru-RU"/>
              </w:rPr>
              <w:t>В случае необходимости внесения изменений в документацию или использования дополнительных данных, Исполнитель руководствуется разрешительными документами или сведениями, полученными от Заказчика в письменном виде с его подписью и печатью организации (после соответствующего запроса на его имя).</w:t>
            </w:r>
          </w:p>
        </w:tc>
      </w:tr>
      <w:tr w:rsidR="00747464" w:rsidRPr="00747464" w:rsidTr="005A6821">
        <w:trPr>
          <w:trHeight w:val="320"/>
        </w:trPr>
        <w:tc>
          <w:tcPr>
            <w:tcW w:w="425" w:type="dxa"/>
            <w:tcBorders>
              <w:top w:val="single" w:sz="4" w:space="0" w:color="auto"/>
              <w:left w:val="single" w:sz="4" w:space="0" w:color="auto"/>
              <w:bottom w:val="single" w:sz="4" w:space="0" w:color="auto"/>
              <w:right w:val="single" w:sz="4" w:space="0" w:color="auto"/>
            </w:tcBorders>
          </w:tcPr>
          <w:p w:rsidR="00747464" w:rsidRPr="00747464" w:rsidRDefault="00747464" w:rsidP="00747464">
            <w:pPr>
              <w:numPr>
                <w:ilvl w:val="0"/>
                <w:numId w:val="43"/>
              </w:numPr>
              <w:tabs>
                <w:tab w:val="left" w:pos="3769"/>
              </w:tabs>
              <w:spacing w:before="120" w:after="0" w:line="240" w:lineRule="auto"/>
              <w:ind w:left="360"/>
              <w:contextualSpacing/>
              <w:jc w:val="center"/>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hideMark/>
          </w:tcPr>
          <w:p w:rsidR="00747464" w:rsidRPr="00747464" w:rsidRDefault="00747464" w:rsidP="00747464">
            <w:pPr>
              <w:tabs>
                <w:tab w:val="left" w:pos="3769"/>
              </w:tabs>
              <w:spacing w:after="0" w:line="240" w:lineRule="auto"/>
              <w:ind w:left="-61"/>
              <w:rPr>
                <w:rFonts w:ascii="Times New Roman" w:eastAsia="Times New Roman" w:hAnsi="Times New Roman" w:cs="Times New Roman"/>
                <w:sz w:val="24"/>
                <w:lang w:eastAsia="ru-RU"/>
              </w:rPr>
            </w:pPr>
            <w:r w:rsidRPr="00747464">
              <w:rPr>
                <w:rFonts w:ascii="Times New Roman" w:eastAsia="Times New Roman" w:hAnsi="Times New Roman" w:cs="Times New Roman"/>
                <w:sz w:val="24"/>
                <w:lang w:eastAsia="ru-RU"/>
              </w:rPr>
              <w:t>Сроки выполнения работ</w:t>
            </w:r>
          </w:p>
        </w:tc>
        <w:tc>
          <w:tcPr>
            <w:tcW w:w="7371" w:type="dxa"/>
            <w:tcBorders>
              <w:top w:val="single" w:sz="4" w:space="0" w:color="auto"/>
              <w:left w:val="single" w:sz="4" w:space="0" w:color="auto"/>
              <w:bottom w:val="single" w:sz="4" w:space="0" w:color="auto"/>
              <w:right w:val="single" w:sz="4" w:space="0" w:color="auto"/>
            </w:tcBorders>
            <w:hideMark/>
          </w:tcPr>
          <w:p w:rsidR="00747464" w:rsidRPr="00747464" w:rsidRDefault="00747464" w:rsidP="00747464">
            <w:pPr>
              <w:tabs>
                <w:tab w:val="left" w:pos="3769"/>
              </w:tabs>
              <w:spacing w:after="0" w:line="240" w:lineRule="auto"/>
              <w:ind w:left="-13" w:firstLine="13"/>
              <w:jc w:val="both"/>
              <w:rPr>
                <w:rFonts w:ascii="Times New Roman" w:eastAsia="Times New Roman" w:hAnsi="Times New Roman" w:cs="Times New Roman"/>
                <w:sz w:val="24"/>
                <w:lang w:eastAsia="ru-RU"/>
              </w:rPr>
            </w:pPr>
            <w:r w:rsidRPr="00747464">
              <w:rPr>
                <w:rFonts w:ascii="Times New Roman" w:eastAsia="Times New Roman" w:hAnsi="Times New Roman" w:cs="Times New Roman"/>
                <w:sz w:val="24"/>
                <w:lang w:eastAsia="ru-RU"/>
              </w:rPr>
              <w:t>С 01.02.2021 г. по 20.08.2021 г.</w:t>
            </w:r>
          </w:p>
        </w:tc>
      </w:tr>
      <w:tr w:rsidR="00747464" w:rsidRPr="00747464" w:rsidTr="005A6821">
        <w:trPr>
          <w:trHeight w:val="268"/>
        </w:trPr>
        <w:tc>
          <w:tcPr>
            <w:tcW w:w="425" w:type="dxa"/>
            <w:tcBorders>
              <w:top w:val="single" w:sz="4" w:space="0" w:color="auto"/>
              <w:left w:val="single" w:sz="4" w:space="0" w:color="auto"/>
              <w:bottom w:val="single" w:sz="4" w:space="0" w:color="auto"/>
              <w:right w:val="single" w:sz="4" w:space="0" w:color="auto"/>
            </w:tcBorders>
          </w:tcPr>
          <w:p w:rsidR="00747464" w:rsidRPr="00747464" w:rsidRDefault="00747464" w:rsidP="00747464">
            <w:pPr>
              <w:numPr>
                <w:ilvl w:val="0"/>
                <w:numId w:val="43"/>
              </w:numPr>
              <w:tabs>
                <w:tab w:val="left" w:pos="3769"/>
              </w:tabs>
              <w:spacing w:before="120" w:after="0" w:line="240" w:lineRule="auto"/>
              <w:ind w:left="360"/>
              <w:contextualSpacing/>
              <w:jc w:val="center"/>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747464" w:rsidRPr="00747464" w:rsidRDefault="00747464" w:rsidP="00747464">
            <w:pPr>
              <w:tabs>
                <w:tab w:val="left" w:pos="3769"/>
              </w:tabs>
              <w:spacing w:after="0" w:line="240" w:lineRule="auto"/>
              <w:ind w:left="-61"/>
              <w:rPr>
                <w:rFonts w:ascii="Times New Roman" w:eastAsia="Times New Roman" w:hAnsi="Times New Roman" w:cs="Times New Roman"/>
                <w:sz w:val="24"/>
                <w:lang w:eastAsia="ru-RU"/>
              </w:rPr>
            </w:pPr>
            <w:r w:rsidRPr="00747464">
              <w:rPr>
                <w:rFonts w:ascii="Times New Roman" w:eastAsia="Times New Roman" w:hAnsi="Times New Roman" w:cs="Times New Roman"/>
                <w:sz w:val="24"/>
                <w:lang w:eastAsia="ru-RU"/>
              </w:rPr>
              <w:t>Контактное лицо</w:t>
            </w:r>
          </w:p>
        </w:tc>
        <w:tc>
          <w:tcPr>
            <w:tcW w:w="7371" w:type="dxa"/>
            <w:tcBorders>
              <w:top w:val="single" w:sz="4" w:space="0" w:color="auto"/>
              <w:left w:val="single" w:sz="4" w:space="0" w:color="auto"/>
              <w:bottom w:val="single" w:sz="4" w:space="0" w:color="auto"/>
              <w:right w:val="single" w:sz="4" w:space="0" w:color="auto"/>
            </w:tcBorders>
          </w:tcPr>
          <w:p w:rsidR="00747464" w:rsidRPr="00747464" w:rsidRDefault="00747464" w:rsidP="00747464">
            <w:pPr>
              <w:tabs>
                <w:tab w:val="left" w:pos="3769"/>
              </w:tabs>
              <w:spacing w:after="0" w:line="240" w:lineRule="auto"/>
              <w:ind w:left="-13" w:firstLine="13"/>
              <w:jc w:val="both"/>
              <w:rPr>
                <w:rFonts w:ascii="Times New Roman" w:eastAsia="Times New Roman" w:hAnsi="Times New Roman" w:cs="Times New Roman"/>
                <w:sz w:val="24"/>
                <w:lang w:eastAsia="ru-RU"/>
              </w:rPr>
            </w:pPr>
            <w:r w:rsidRPr="00747464">
              <w:rPr>
                <w:rFonts w:ascii="Times New Roman" w:eastAsia="Times New Roman" w:hAnsi="Times New Roman" w:cs="Times New Roman"/>
                <w:sz w:val="24"/>
                <w:lang w:eastAsia="ru-RU"/>
              </w:rPr>
              <w:t xml:space="preserve">Ведущий специалист по ОТ СОТ </w:t>
            </w:r>
            <w:proofErr w:type="spellStart"/>
            <w:r w:rsidRPr="00747464">
              <w:rPr>
                <w:rFonts w:ascii="Times New Roman" w:eastAsia="Times New Roman" w:hAnsi="Times New Roman" w:cs="Times New Roman"/>
                <w:sz w:val="24"/>
                <w:lang w:eastAsia="ru-RU"/>
              </w:rPr>
              <w:t>Вахитова</w:t>
            </w:r>
            <w:proofErr w:type="spellEnd"/>
            <w:r w:rsidRPr="00747464">
              <w:rPr>
                <w:rFonts w:ascii="Times New Roman" w:eastAsia="Times New Roman" w:hAnsi="Times New Roman" w:cs="Times New Roman"/>
                <w:sz w:val="24"/>
                <w:lang w:eastAsia="ru-RU"/>
              </w:rPr>
              <w:t xml:space="preserve"> С.Р., </w:t>
            </w:r>
          </w:p>
          <w:p w:rsidR="00747464" w:rsidRPr="00747464" w:rsidRDefault="00747464" w:rsidP="00747464">
            <w:pPr>
              <w:tabs>
                <w:tab w:val="left" w:pos="3769"/>
              </w:tabs>
              <w:spacing w:after="0" w:line="240" w:lineRule="auto"/>
              <w:ind w:left="-13" w:firstLine="13"/>
              <w:jc w:val="both"/>
              <w:rPr>
                <w:rFonts w:ascii="Times New Roman" w:eastAsia="Times New Roman" w:hAnsi="Times New Roman" w:cs="Times New Roman"/>
                <w:sz w:val="24"/>
                <w:lang w:eastAsia="ru-RU"/>
              </w:rPr>
            </w:pPr>
            <w:r w:rsidRPr="00747464">
              <w:rPr>
                <w:rFonts w:ascii="Times New Roman" w:eastAsia="Times New Roman" w:hAnsi="Times New Roman" w:cs="Times New Roman"/>
                <w:sz w:val="24"/>
                <w:lang w:eastAsia="ru-RU"/>
              </w:rPr>
              <w:t>тел.: 8 (347) 221-52-38</w:t>
            </w:r>
          </w:p>
        </w:tc>
      </w:tr>
    </w:tbl>
    <w:p w:rsidR="00747464" w:rsidRPr="00747464" w:rsidRDefault="00747464" w:rsidP="00747464">
      <w:pPr>
        <w:spacing w:before="120" w:after="0" w:line="240" w:lineRule="auto"/>
        <w:ind w:left="142" w:right="118" w:firstLine="142"/>
        <w:jc w:val="both"/>
        <w:rPr>
          <w:rFonts w:ascii="Times New Roman" w:hAnsi="Times New Roman" w:cs="Times New Roman"/>
          <w:sz w:val="24"/>
          <w:szCs w:val="26"/>
          <w:lang w:eastAsia="ru-RU"/>
        </w:rPr>
      </w:pPr>
      <w:r w:rsidRPr="00747464">
        <w:rPr>
          <w:rFonts w:ascii="Times New Roman" w:eastAsia="Times New Roman" w:hAnsi="Times New Roman" w:cs="Times New Roman"/>
          <w:sz w:val="24"/>
          <w:szCs w:val="24"/>
          <w:lang w:eastAsia="ru-RU"/>
        </w:rPr>
        <w:tab/>
      </w:r>
      <w:r w:rsidRPr="00747464">
        <w:rPr>
          <w:rFonts w:ascii="Times New Roman" w:eastAsia="Times New Roman" w:hAnsi="Times New Roman" w:cs="Times New Roman"/>
          <w:sz w:val="24"/>
          <w:szCs w:val="26"/>
          <w:lang w:eastAsia="ru-RU"/>
        </w:rPr>
        <w:t xml:space="preserve">В цену договора входят все расходы, связанные с исполнением договора, в том числе транспортные расходы. Исполнитель до места нахождения структурных подразделений </w:t>
      </w:r>
      <w:r w:rsidRPr="00747464">
        <w:rPr>
          <w:rFonts w:ascii="Times New Roman" w:eastAsia="Times New Roman" w:hAnsi="Times New Roman" w:cs="Times New Roman"/>
          <w:sz w:val="24"/>
          <w:szCs w:val="26"/>
          <w:lang w:eastAsia="ru-RU"/>
        </w:rPr>
        <w:t xml:space="preserve">Заказчика </w:t>
      </w:r>
      <w:r w:rsidRPr="00747464">
        <w:rPr>
          <w:rFonts w:ascii="Times New Roman" w:eastAsia="Times New Roman" w:hAnsi="Times New Roman" w:cs="Times New Roman"/>
          <w:sz w:val="24"/>
          <w:szCs w:val="26"/>
          <w:lang w:eastAsia="ru-RU"/>
        </w:rPr>
        <w:t>добирается за счет собственных средств.</w:t>
      </w:r>
    </w:p>
    <w:p w:rsidR="00747464" w:rsidRPr="00747464" w:rsidRDefault="00747464" w:rsidP="00747464">
      <w:pPr>
        <w:spacing w:after="0" w:line="240" w:lineRule="auto"/>
        <w:ind w:left="431" w:firstLine="705"/>
        <w:jc w:val="both"/>
        <w:rPr>
          <w:rFonts w:ascii="Times New Roman" w:eastAsia="Times New Roman" w:hAnsi="Times New Roman" w:cs="Times New Roman"/>
          <w:sz w:val="26"/>
          <w:szCs w:val="26"/>
          <w:lang w:eastAsia="ru-RU"/>
        </w:rPr>
      </w:pPr>
    </w:p>
    <w:p w:rsidR="0010517B" w:rsidRPr="00492305" w:rsidRDefault="0010517B" w:rsidP="00D779A5">
      <w:pPr>
        <w:spacing w:before="100" w:beforeAutospacing="1" w:after="100" w:afterAutospacing="1" w:line="23" w:lineRule="atLeast"/>
        <w:rPr>
          <w:rFonts w:ascii="Times New Roman" w:hAnsi="Times New Roman" w:cs="Times New Roman"/>
          <w:bCs/>
          <w:sz w:val="24"/>
          <w:szCs w:val="24"/>
          <w:lang w:eastAsia="ru-RU"/>
        </w:rPr>
      </w:pPr>
      <w:r w:rsidRPr="00492305">
        <w:rPr>
          <w:rFonts w:ascii="Times New Roman" w:hAnsi="Times New Roman" w:cs="Times New Roman"/>
          <w:bCs/>
          <w:sz w:val="24"/>
          <w:szCs w:val="24"/>
          <w:lang w:eastAsia="ru-RU"/>
        </w:rPr>
        <w:t>Подписи сторон:</w:t>
      </w:r>
    </w:p>
    <w:p w:rsidR="0010517B" w:rsidRPr="00492305" w:rsidRDefault="0010517B" w:rsidP="00D779A5">
      <w:pPr>
        <w:spacing w:before="100" w:beforeAutospacing="1" w:after="100" w:afterAutospacing="1" w:line="23" w:lineRule="atLeast"/>
        <w:rPr>
          <w:rFonts w:ascii="Times New Roman" w:hAnsi="Times New Roman" w:cs="Times New Roman"/>
          <w:bCs/>
          <w:sz w:val="24"/>
          <w:szCs w:val="24"/>
          <w:lang w:eastAsia="ru-RU"/>
        </w:rPr>
      </w:pPr>
      <w:proofErr w:type="gramStart"/>
      <w:r w:rsidRPr="00492305">
        <w:rPr>
          <w:rFonts w:ascii="Times New Roman" w:hAnsi="Times New Roman" w:cs="Times New Roman"/>
          <w:bCs/>
          <w:sz w:val="24"/>
          <w:szCs w:val="24"/>
          <w:lang w:eastAsia="ru-RU"/>
        </w:rPr>
        <w:t xml:space="preserve">Заказчик:   </w:t>
      </w:r>
      <w:proofErr w:type="gramEnd"/>
      <w:r w:rsidRPr="00492305">
        <w:rPr>
          <w:rFonts w:ascii="Times New Roman" w:hAnsi="Times New Roman" w:cs="Times New Roman"/>
          <w:bCs/>
          <w:sz w:val="24"/>
          <w:szCs w:val="24"/>
          <w:lang w:eastAsia="ru-RU"/>
        </w:rPr>
        <w:t xml:space="preserve">                                                                                  Исполнитель:</w:t>
      </w:r>
    </w:p>
    <w:p w:rsidR="00D779A5" w:rsidRPr="00492305" w:rsidRDefault="00D779A5" w:rsidP="00D779A5">
      <w:pPr>
        <w:spacing w:before="100" w:beforeAutospacing="1" w:after="100" w:afterAutospacing="1" w:line="23" w:lineRule="atLeast"/>
        <w:rPr>
          <w:rFonts w:ascii="Times New Roman" w:hAnsi="Times New Roman" w:cs="Times New Roman"/>
          <w:bCs/>
          <w:sz w:val="24"/>
          <w:szCs w:val="24"/>
          <w:lang w:eastAsia="ru-RU"/>
        </w:rPr>
      </w:pPr>
      <w:r w:rsidRPr="00492305">
        <w:rPr>
          <w:rFonts w:ascii="Times New Roman" w:hAnsi="Times New Roman" w:cs="Times New Roman"/>
          <w:bCs/>
          <w:sz w:val="24"/>
          <w:szCs w:val="24"/>
          <w:lang w:eastAsia="ru-RU"/>
        </w:rPr>
        <w:t>Генеральный директор</w:t>
      </w:r>
    </w:p>
    <w:p w:rsidR="004721DA" w:rsidRPr="00492305" w:rsidRDefault="00D779A5" w:rsidP="004721DA">
      <w:pPr>
        <w:spacing w:before="100" w:beforeAutospacing="1" w:after="100" w:afterAutospacing="1" w:line="23" w:lineRule="atLeast"/>
        <w:rPr>
          <w:rFonts w:ascii="Times New Roman" w:hAnsi="Times New Roman" w:cs="Times New Roman"/>
          <w:sz w:val="24"/>
          <w:szCs w:val="24"/>
          <w:lang w:eastAsia="ru-RU"/>
        </w:rPr>
      </w:pPr>
      <w:r w:rsidRPr="00492305">
        <w:rPr>
          <w:rFonts w:ascii="Times New Roman" w:hAnsi="Times New Roman" w:cs="Times New Roman"/>
          <w:bCs/>
          <w:sz w:val="24"/>
          <w:szCs w:val="24"/>
          <w:lang w:eastAsia="ru-RU"/>
        </w:rPr>
        <w:t>___</w:t>
      </w:r>
      <w:r w:rsidR="00AD13A1" w:rsidRPr="00492305">
        <w:rPr>
          <w:rFonts w:ascii="Times New Roman" w:hAnsi="Times New Roman" w:cs="Times New Roman"/>
          <w:bCs/>
          <w:sz w:val="24"/>
          <w:szCs w:val="24"/>
          <w:lang w:eastAsia="ru-RU"/>
        </w:rPr>
        <w:t>________</w:t>
      </w:r>
      <w:r w:rsidRPr="00492305">
        <w:rPr>
          <w:rFonts w:ascii="Times New Roman" w:hAnsi="Times New Roman" w:cs="Times New Roman"/>
          <w:bCs/>
          <w:sz w:val="24"/>
          <w:szCs w:val="24"/>
          <w:lang w:eastAsia="ru-RU"/>
        </w:rPr>
        <w:t xml:space="preserve">___ </w:t>
      </w:r>
      <w:r w:rsidR="00777F2B" w:rsidRPr="00492305">
        <w:rPr>
          <w:rFonts w:ascii="Times New Roman" w:hAnsi="Times New Roman" w:cs="Times New Roman"/>
          <w:bCs/>
          <w:sz w:val="24"/>
          <w:szCs w:val="24"/>
          <w:lang w:eastAsia="ru-RU"/>
        </w:rPr>
        <w:t>С</w:t>
      </w:r>
      <w:r w:rsidRPr="00492305">
        <w:rPr>
          <w:rFonts w:ascii="Times New Roman" w:hAnsi="Times New Roman" w:cs="Times New Roman"/>
          <w:bCs/>
          <w:sz w:val="24"/>
          <w:szCs w:val="24"/>
          <w:lang w:eastAsia="ru-RU"/>
        </w:rPr>
        <w:t>.</w:t>
      </w:r>
      <w:r w:rsidR="00777F2B" w:rsidRPr="00492305">
        <w:rPr>
          <w:rFonts w:ascii="Times New Roman" w:hAnsi="Times New Roman" w:cs="Times New Roman"/>
          <w:bCs/>
          <w:sz w:val="24"/>
          <w:szCs w:val="24"/>
          <w:lang w:eastAsia="ru-RU"/>
        </w:rPr>
        <w:t>А</w:t>
      </w:r>
      <w:r w:rsidRPr="00492305">
        <w:rPr>
          <w:rFonts w:ascii="Times New Roman" w:hAnsi="Times New Roman" w:cs="Times New Roman"/>
          <w:bCs/>
          <w:sz w:val="24"/>
          <w:szCs w:val="24"/>
          <w:lang w:eastAsia="ru-RU"/>
        </w:rPr>
        <w:t>.</w:t>
      </w:r>
      <w:r w:rsidR="00492305" w:rsidRPr="00492305">
        <w:rPr>
          <w:rFonts w:ascii="Times New Roman" w:hAnsi="Times New Roman" w:cs="Times New Roman"/>
          <w:bCs/>
          <w:sz w:val="24"/>
          <w:szCs w:val="24"/>
          <w:lang w:eastAsia="ru-RU"/>
        </w:rPr>
        <w:t xml:space="preserve"> </w:t>
      </w:r>
      <w:r w:rsidR="00777F2B" w:rsidRPr="00492305">
        <w:rPr>
          <w:rFonts w:ascii="Times New Roman" w:hAnsi="Times New Roman" w:cs="Times New Roman"/>
          <w:bCs/>
          <w:sz w:val="24"/>
          <w:szCs w:val="24"/>
          <w:lang w:eastAsia="ru-RU"/>
        </w:rPr>
        <w:t>Алферов</w:t>
      </w:r>
      <w:r w:rsidR="004721DA" w:rsidRPr="00492305">
        <w:rPr>
          <w:rFonts w:ascii="Times New Roman" w:hAnsi="Times New Roman" w:cs="Times New Roman"/>
          <w:bCs/>
          <w:sz w:val="24"/>
          <w:szCs w:val="24"/>
          <w:lang w:eastAsia="ru-RU"/>
        </w:rPr>
        <w:t xml:space="preserve">                                          </w:t>
      </w:r>
      <w:r w:rsidR="0043717C" w:rsidRPr="00492305">
        <w:rPr>
          <w:rFonts w:ascii="Times New Roman" w:hAnsi="Times New Roman" w:cs="Times New Roman"/>
          <w:bCs/>
          <w:sz w:val="24"/>
          <w:szCs w:val="24"/>
          <w:lang w:eastAsia="ru-RU"/>
        </w:rPr>
        <w:t xml:space="preserve">            ______________/______</w:t>
      </w:r>
    </w:p>
    <w:p w:rsidR="0043717C" w:rsidRPr="00492305" w:rsidRDefault="00D779A5" w:rsidP="0043717C">
      <w:pPr>
        <w:spacing w:before="100" w:beforeAutospacing="1" w:after="100" w:afterAutospacing="1" w:line="23" w:lineRule="atLeast"/>
        <w:rPr>
          <w:rFonts w:ascii="Times New Roman" w:hAnsi="Times New Roman" w:cs="Times New Roman"/>
          <w:bCs/>
          <w:sz w:val="24"/>
          <w:szCs w:val="24"/>
          <w:lang w:eastAsia="ru-RU"/>
        </w:rPr>
      </w:pPr>
      <w:r w:rsidRPr="00492305">
        <w:rPr>
          <w:rFonts w:ascii="Times New Roman" w:hAnsi="Times New Roman" w:cs="Times New Roman"/>
          <w:bCs/>
          <w:sz w:val="24"/>
          <w:szCs w:val="24"/>
          <w:lang w:eastAsia="ru-RU"/>
        </w:rPr>
        <w:t>м. п.</w:t>
      </w:r>
      <w:r w:rsidR="0043717C" w:rsidRPr="00492305">
        <w:rPr>
          <w:rFonts w:ascii="Times New Roman" w:hAnsi="Times New Roman" w:cs="Times New Roman"/>
          <w:bCs/>
          <w:sz w:val="24"/>
          <w:szCs w:val="24"/>
          <w:lang w:eastAsia="ru-RU"/>
        </w:rPr>
        <w:t xml:space="preserve">                                                                                                   м. п.</w:t>
      </w:r>
    </w:p>
    <w:p w:rsidR="0010517B" w:rsidRDefault="0010517B" w:rsidP="0043717C">
      <w:pPr>
        <w:spacing w:after="0" w:line="240" w:lineRule="auto"/>
        <w:jc w:val="right"/>
        <w:rPr>
          <w:rFonts w:ascii="Times New Roman" w:hAnsi="Times New Roman" w:cs="Times New Roman"/>
          <w:b/>
          <w:bCs/>
          <w:sz w:val="24"/>
          <w:szCs w:val="24"/>
          <w:lang w:eastAsia="ru-RU"/>
        </w:rPr>
      </w:pPr>
    </w:p>
    <w:p w:rsidR="0010517B" w:rsidRDefault="0010517B" w:rsidP="0043717C">
      <w:pPr>
        <w:spacing w:after="0" w:line="240" w:lineRule="auto"/>
        <w:jc w:val="right"/>
        <w:rPr>
          <w:rFonts w:ascii="Times New Roman" w:hAnsi="Times New Roman" w:cs="Times New Roman"/>
          <w:b/>
          <w:bCs/>
          <w:sz w:val="24"/>
          <w:szCs w:val="24"/>
          <w:lang w:eastAsia="ru-RU"/>
        </w:rPr>
      </w:pPr>
    </w:p>
    <w:p w:rsidR="0010517B" w:rsidRDefault="0010517B" w:rsidP="0043717C">
      <w:pPr>
        <w:spacing w:after="0" w:line="240" w:lineRule="auto"/>
        <w:jc w:val="right"/>
        <w:rPr>
          <w:rFonts w:ascii="Times New Roman" w:hAnsi="Times New Roman" w:cs="Times New Roman"/>
          <w:b/>
          <w:bCs/>
          <w:sz w:val="24"/>
          <w:szCs w:val="24"/>
          <w:lang w:eastAsia="ru-RU"/>
        </w:rPr>
      </w:pPr>
    </w:p>
    <w:p w:rsidR="0010517B" w:rsidRDefault="0010517B" w:rsidP="0043717C">
      <w:pPr>
        <w:spacing w:after="0" w:line="240" w:lineRule="auto"/>
        <w:jc w:val="right"/>
        <w:rPr>
          <w:rFonts w:ascii="Times New Roman" w:hAnsi="Times New Roman" w:cs="Times New Roman"/>
          <w:b/>
          <w:bCs/>
          <w:sz w:val="24"/>
          <w:szCs w:val="24"/>
          <w:lang w:eastAsia="ru-RU"/>
        </w:rPr>
      </w:pPr>
    </w:p>
    <w:p w:rsidR="0010517B" w:rsidRDefault="0010517B" w:rsidP="0043717C">
      <w:pPr>
        <w:spacing w:after="0" w:line="240" w:lineRule="auto"/>
        <w:jc w:val="right"/>
        <w:rPr>
          <w:rFonts w:ascii="Times New Roman" w:hAnsi="Times New Roman" w:cs="Times New Roman"/>
          <w:b/>
          <w:bCs/>
          <w:sz w:val="24"/>
          <w:szCs w:val="24"/>
          <w:lang w:eastAsia="ru-RU"/>
        </w:rPr>
      </w:pPr>
    </w:p>
    <w:p w:rsidR="0010517B" w:rsidRDefault="0010517B" w:rsidP="0043717C">
      <w:pPr>
        <w:spacing w:after="0" w:line="240" w:lineRule="auto"/>
        <w:jc w:val="right"/>
        <w:rPr>
          <w:rFonts w:ascii="Times New Roman" w:hAnsi="Times New Roman" w:cs="Times New Roman"/>
          <w:b/>
          <w:bCs/>
          <w:sz w:val="24"/>
          <w:szCs w:val="24"/>
          <w:lang w:eastAsia="ru-RU"/>
        </w:rPr>
      </w:pPr>
    </w:p>
    <w:p w:rsidR="0010517B" w:rsidRDefault="0010517B" w:rsidP="0043717C">
      <w:pPr>
        <w:spacing w:after="0" w:line="240" w:lineRule="auto"/>
        <w:jc w:val="right"/>
        <w:rPr>
          <w:rFonts w:ascii="Times New Roman" w:hAnsi="Times New Roman" w:cs="Times New Roman"/>
          <w:b/>
          <w:bCs/>
          <w:sz w:val="24"/>
          <w:szCs w:val="24"/>
          <w:lang w:eastAsia="ru-RU"/>
        </w:rPr>
      </w:pPr>
    </w:p>
    <w:p w:rsidR="0010517B" w:rsidRDefault="0010517B" w:rsidP="0043717C">
      <w:pPr>
        <w:spacing w:after="0" w:line="240" w:lineRule="auto"/>
        <w:jc w:val="right"/>
        <w:rPr>
          <w:rFonts w:ascii="Times New Roman" w:hAnsi="Times New Roman" w:cs="Times New Roman"/>
          <w:b/>
          <w:bCs/>
          <w:sz w:val="24"/>
          <w:szCs w:val="24"/>
          <w:lang w:eastAsia="ru-RU"/>
        </w:rPr>
      </w:pPr>
    </w:p>
    <w:p w:rsidR="0010517B" w:rsidRDefault="0010517B" w:rsidP="0043717C">
      <w:pPr>
        <w:spacing w:after="0" w:line="240" w:lineRule="auto"/>
        <w:jc w:val="right"/>
        <w:rPr>
          <w:rFonts w:ascii="Times New Roman" w:hAnsi="Times New Roman" w:cs="Times New Roman"/>
          <w:b/>
          <w:bCs/>
          <w:sz w:val="24"/>
          <w:szCs w:val="24"/>
          <w:lang w:eastAsia="ru-RU"/>
        </w:rPr>
      </w:pPr>
    </w:p>
    <w:p w:rsidR="0010517B" w:rsidRDefault="0010517B" w:rsidP="0043717C">
      <w:pPr>
        <w:spacing w:after="0" w:line="240" w:lineRule="auto"/>
        <w:jc w:val="right"/>
        <w:rPr>
          <w:rFonts w:ascii="Times New Roman" w:hAnsi="Times New Roman" w:cs="Times New Roman"/>
          <w:b/>
          <w:bCs/>
          <w:sz w:val="24"/>
          <w:szCs w:val="24"/>
          <w:lang w:eastAsia="ru-RU"/>
        </w:rPr>
      </w:pPr>
    </w:p>
    <w:p w:rsidR="0010517B" w:rsidRDefault="0010517B" w:rsidP="0043717C">
      <w:pPr>
        <w:spacing w:after="0" w:line="240" w:lineRule="auto"/>
        <w:jc w:val="right"/>
        <w:rPr>
          <w:rFonts w:ascii="Times New Roman" w:hAnsi="Times New Roman" w:cs="Times New Roman"/>
          <w:b/>
          <w:bCs/>
          <w:sz w:val="24"/>
          <w:szCs w:val="24"/>
          <w:lang w:eastAsia="ru-RU"/>
        </w:rPr>
      </w:pPr>
    </w:p>
    <w:p w:rsidR="0010517B" w:rsidRDefault="0010517B" w:rsidP="0043717C">
      <w:pPr>
        <w:spacing w:after="0" w:line="240" w:lineRule="auto"/>
        <w:jc w:val="right"/>
        <w:rPr>
          <w:rFonts w:ascii="Times New Roman" w:hAnsi="Times New Roman" w:cs="Times New Roman"/>
          <w:b/>
          <w:bCs/>
          <w:sz w:val="24"/>
          <w:szCs w:val="24"/>
          <w:lang w:eastAsia="ru-RU"/>
        </w:rPr>
      </w:pPr>
    </w:p>
    <w:p w:rsidR="0010517B" w:rsidRDefault="0010517B" w:rsidP="0043717C">
      <w:pPr>
        <w:spacing w:after="0" w:line="240" w:lineRule="auto"/>
        <w:jc w:val="right"/>
        <w:rPr>
          <w:rFonts w:ascii="Times New Roman" w:hAnsi="Times New Roman" w:cs="Times New Roman"/>
          <w:b/>
          <w:bCs/>
          <w:sz w:val="24"/>
          <w:szCs w:val="24"/>
          <w:lang w:eastAsia="ru-RU"/>
        </w:rPr>
      </w:pPr>
    </w:p>
    <w:p w:rsidR="0043717C" w:rsidRDefault="00C676AE" w:rsidP="0043717C">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Приложение № 2</w:t>
      </w:r>
      <w:r w:rsidR="0043717C">
        <w:rPr>
          <w:rFonts w:ascii="Times New Roman" w:hAnsi="Times New Roman" w:cs="Times New Roman"/>
          <w:b/>
          <w:bCs/>
          <w:sz w:val="24"/>
          <w:szCs w:val="24"/>
          <w:lang w:eastAsia="ru-RU"/>
        </w:rPr>
        <w:t xml:space="preserve"> </w:t>
      </w:r>
    </w:p>
    <w:p w:rsidR="0043717C" w:rsidRPr="0043717C" w:rsidRDefault="0043717C" w:rsidP="0043717C">
      <w:pPr>
        <w:spacing w:after="0" w:line="240" w:lineRule="auto"/>
        <w:jc w:val="right"/>
        <w:rPr>
          <w:rFonts w:ascii="Times New Roman" w:hAnsi="Times New Roman" w:cs="Times New Roman"/>
          <w:bCs/>
          <w:sz w:val="24"/>
          <w:szCs w:val="24"/>
          <w:lang w:eastAsia="ru-RU"/>
        </w:rPr>
      </w:pPr>
      <w:r w:rsidRPr="0043717C">
        <w:rPr>
          <w:rFonts w:ascii="Times New Roman" w:hAnsi="Times New Roman" w:cs="Times New Roman"/>
          <w:bCs/>
          <w:sz w:val="24"/>
          <w:szCs w:val="24"/>
          <w:lang w:eastAsia="ru-RU"/>
        </w:rPr>
        <w:t xml:space="preserve">к Договору на оказание услуг </w:t>
      </w:r>
    </w:p>
    <w:p w:rsidR="0043717C" w:rsidRDefault="0043717C" w:rsidP="0043717C">
      <w:pPr>
        <w:spacing w:after="0" w:line="240" w:lineRule="auto"/>
        <w:jc w:val="right"/>
        <w:rPr>
          <w:rFonts w:ascii="Times New Roman" w:hAnsi="Times New Roman" w:cs="Times New Roman"/>
          <w:bCs/>
          <w:sz w:val="24"/>
          <w:szCs w:val="24"/>
          <w:lang w:eastAsia="ru-RU"/>
        </w:rPr>
      </w:pPr>
      <w:r w:rsidRPr="0043717C">
        <w:rPr>
          <w:rFonts w:ascii="Times New Roman" w:hAnsi="Times New Roman" w:cs="Times New Roman"/>
          <w:bCs/>
          <w:sz w:val="24"/>
          <w:szCs w:val="24"/>
          <w:lang w:eastAsia="ru-RU"/>
        </w:rPr>
        <w:t>№ _____ от __________</w:t>
      </w:r>
    </w:p>
    <w:p w:rsidR="0043717C" w:rsidRDefault="0043717C" w:rsidP="0043717C">
      <w:pPr>
        <w:spacing w:after="0" w:line="240" w:lineRule="auto"/>
        <w:jc w:val="center"/>
        <w:rPr>
          <w:rFonts w:ascii="Times New Roman" w:hAnsi="Times New Roman" w:cs="Times New Roman"/>
          <w:b/>
          <w:bCs/>
          <w:sz w:val="24"/>
          <w:szCs w:val="24"/>
          <w:lang w:eastAsia="ru-RU"/>
        </w:rPr>
      </w:pPr>
    </w:p>
    <w:p w:rsidR="0043717C" w:rsidRDefault="0043717C" w:rsidP="0043717C">
      <w:pPr>
        <w:spacing w:after="0" w:line="240" w:lineRule="auto"/>
        <w:jc w:val="center"/>
        <w:rPr>
          <w:rFonts w:ascii="Times New Roman" w:hAnsi="Times New Roman" w:cs="Times New Roman"/>
          <w:b/>
          <w:bCs/>
          <w:sz w:val="24"/>
          <w:szCs w:val="24"/>
          <w:lang w:eastAsia="ru-RU"/>
        </w:rPr>
      </w:pPr>
    </w:p>
    <w:p w:rsidR="000443E1" w:rsidRPr="00BB08D7" w:rsidRDefault="000443E1" w:rsidP="0043717C">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Форма Заявки на </w:t>
      </w:r>
      <w:r>
        <w:rPr>
          <w:rFonts w:ascii="Times New Roman" w:hAnsi="Times New Roman" w:cs="Times New Roman"/>
          <w:b/>
          <w:bCs/>
          <w:sz w:val="24"/>
          <w:szCs w:val="24"/>
          <w:lang w:eastAsia="ru-RU"/>
        </w:rPr>
        <w:t>оказание Услуг</w:t>
      </w:r>
    </w:p>
    <w:p w:rsidR="000443E1" w:rsidRPr="00BB08D7" w:rsidRDefault="000443E1" w:rsidP="00BB08D7">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Начало формы</w:t>
      </w:r>
    </w:p>
    <w:p w:rsidR="000443E1" w:rsidRPr="00BB08D7" w:rsidRDefault="000443E1" w:rsidP="00BB08D7">
      <w:pPr>
        <w:keepNext/>
        <w:keepLines/>
        <w:spacing w:after="0" w:line="240" w:lineRule="auto"/>
        <w:jc w:val="center"/>
        <w:outlineLvl w:val="0"/>
        <w:rPr>
          <w:rFonts w:ascii="Times New Roman" w:hAnsi="Times New Roman" w:cs="Times New Roman"/>
          <w:b/>
          <w:bCs/>
          <w:color w:val="0000FF"/>
          <w:sz w:val="24"/>
          <w:szCs w:val="24"/>
          <w:lang w:eastAsia="ru-RU"/>
        </w:rPr>
      </w:pPr>
      <w:r w:rsidRPr="00BB08D7">
        <w:rPr>
          <w:rFonts w:ascii="Times New Roman" w:hAnsi="Times New Roman" w:cs="Times New Roman"/>
          <w:b/>
          <w:bCs/>
          <w:sz w:val="24"/>
          <w:szCs w:val="24"/>
          <w:lang w:eastAsia="ru-RU"/>
        </w:rPr>
        <w:t xml:space="preserve">Заявка на </w:t>
      </w:r>
      <w:r>
        <w:rPr>
          <w:rFonts w:ascii="Times New Roman" w:hAnsi="Times New Roman" w:cs="Times New Roman"/>
          <w:b/>
          <w:bCs/>
          <w:sz w:val="24"/>
          <w:szCs w:val="24"/>
          <w:lang w:eastAsia="ru-RU"/>
        </w:rPr>
        <w:t>оказание Услуг</w:t>
      </w:r>
      <w:r w:rsidRPr="00BB08D7">
        <w:rPr>
          <w:rFonts w:ascii="Times New Roman" w:hAnsi="Times New Roman" w:cs="Times New Roman"/>
          <w:b/>
          <w:bCs/>
          <w:sz w:val="24"/>
          <w:szCs w:val="24"/>
          <w:lang w:eastAsia="ru-RU"/>
        </w:rPr>
        <w:t xml:space="preserve"> №__</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г.                                                                                                    “___” _________</w:t>
      </w:r>
      <w:proofErr w:type="gramStart"/>
      <w:r w:rsidRPr="00BB08D7">
        <w:rPr>
          <w:rFonts w:ascii="Times New Roman" w:hAnsi="Times New Roman" w:cs="Times New Roman"/>
          <w:sz w:val="24"/>
          <w:szCs w:val="24"/>
          <w:lang w:eastAsia="ru-RU"/>
        </w:rPr>
        <w:t>_  20</w:t>
      </w:r>
      <w:r w:rsidR="00777F2B">
        <w:rPr>
          <w:rFonts w:ascii="Times New Roman" w:hAnsi="Times New Roman" w:cs="Times New Roman"/>
          <w:sz w:val="24"/>
          <w:szCs w:val="24"/>
          <w:lang w:eastAsia="ru-RU"/>
        </w:rPr>
        <w:t>20</w:t>
      </w:r>
      <w:proofErr w:type="gramEnd"/>
      <w:r w:rsidRPr="00BB08D7">
        <w:rPr>
          <w:rFonts w:ascii="Times New Roman" w:hAnsi="Times New Roman" w:cs="Times New Roman"/>
          <w:sz w:val="24"/>
          <w:szCs w:val="24"/>
          <w:lang w:eastAsia="ru-RU"/>
        </w:rPr>
        <w:t>_г.</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r w:rsidRPr="00BB08D7">
        <w:rPr>
          <w:rFonts w:ascii="Times New Roman" w:hAnsi="Times New Roman" w:cs="Times New Roman"/>
          <w:sz w:val="24"/>
          <w:szCs w:val="24"/>
          <w:lang w:eastAsia="ru-RU"/>
        </w:rPr>
        <w:t>к Договору на оказание услуг №</w:t>
      </w:r>
      <w:r w:rsidR="00E56718">
        <w:rPr>
          <w:rFonts w:ascii="Times New Roman" w:hAnsi="Times New Roman" w:cs="Times New Roman"/>
          <w:sz w:val="24"/>
          <w:szCs w:val="24"/>
          <w:lang w:eastAsia="ru-RU"/>
        </w:rPr>
        <w:t xml:space="preserve"> _____ от “___” _________</w:t>
      </w:r>
      <w:proofErr w:type="gramStart"/>
      <w:r w:rsidR="00E56718">
        <w:rPr>
          <w:rFonts w:ascii="Times New Roman" w:hAnsi="Times New Roman" w:cs="Times New Roman"/>
          <w:sz w:val="24"/>
          <w:szCs w:val="24"/>
          <w:lang w:eastAsia="ru-RU"/>
        </w:rPr>
        <w:t>_  20</w:t>
      </w:r>
      <w:r w:rsidR="006713CE">
        <w:rPr>
          <w:rFonts w:ascii="Times New Roman" w:hAnsi="Times New Roman" w:cs="Times New Roman"/>
          <w:sz w:val="24"/>
          <w:szCs w:val="24"/>
          <w:lang w:eastAsia="ru-RU"/>
        </w:rPr>
        <w:t>20</w:t>
      </w:r>
      <w:proofErr w:type="gramEnd"/>
      <w:r w:rsidR="00AD0854">
        <w:rPr>
          <w:rFonts w:ascii="Times New Roman" w:hAnsi="Times New Roman" w:cs="Times New Roman"/>
          <w:sz w:val="24"/>
          <w:szCs w:val="24"/>
          <w:lang w:eastAsia="ru-RU"/>
        </w:rPr>
        <w:t xml:space="preserve"> </w:t>
      </w:r>
      <w:r w:rsidRPr="00BB08D7">
        <w:rPr>
          <w:rFonts w:ascii="Times New Roman" w:hAnsi="Times New Roman" w:cs="Times New Roman"/>
          <w:sz w:val="24"/>
          <w:szCs w:val="24"/>
          <w:lang w:eastAsia="ru-RU"/>
        </w:rPr>
        <w:t xml:space="preserve">г. между </w:t>
      </w:r>
      <w:r w:rsidR="00D61B4A">
        <w:rPr>
          <w:rFonts w:ascii="Times New Roman" w:hAnsi="Times New Roman" w:cs="Times New Roman"/>
          <w:sz w:val="24"/>
          <w:szCs w:val="24"/>
          <w:lang w:eastAsia="ru-RU"/>
        </w:rPr>
        <w:t>П</w:t>
      </w:r>
      <w:r w:rsidRPr="00BB08D7">
        <w:rPr>
          <w:rFonts w:ascii="Times New Roman" w:hAnsi="Times New Roman" w:cs="Times New Roman"/>
          <w:sz w:val="24"/>
          <w:szCs w:val="24"/>
          <w:lang w:eastAsia="ru-RU"/>
        </w:rPr>
        <w:t>АО «</w:t>
      </w:r>
      <w:r w:rsidR="00792C33">
        <w:rPr>
          <w:rFonts w:ascii="Times New Roman" w:hAnsi="Times New Roman" w:cs="Times New Roman"/>
          <w:sz w:val="24"/>
          <w:szCs w:val="24"/>
          <w:lang w:eastAsia="ru-RU"/>
        </w:rPr>
        <w:t>Башинформсвязь</w:t>
      </w:r>
      <w:r w:rsidRPr="00BB08D7">
        <w:rPr>
          <w:rFonts w:ascii="Times New Roman" w:hAnsi="Times New Roman" w:cs="Times New Roman"/>
          <w:sz w:val="24"/>
          <w:szCs w:val="24"/>
          <w:lang w:eastAsia="ru-RU"/>
        </w:rPr>
        <w:t>»  и _____________, далее именуемому "Договор"</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8C3046" w:rsidRDefault="00D61B4A" w:rsidP="00F429B7">
      <w:pPr>
        <w:jc w:val="both"/>
        <w:rPr>
          <w:rFonts w:ascii="Times New Roman" w:hAnsi="Times New Roman" w:cs="Times New Roman"/>
          <w:sz w:val="24"/>
          <w:szCs w:val="24"/>
        </w:rPr>
      </w:pPr>
      <w:r>
        <w:rPr>
          <w:rFonts w:ascii="Times New Roman" w:hAnsi="Times New Roman" w:cs="Times New Roman"/>
          <w:sz w:val="24"/>
          <w:szCs w:val="24"/>
        </w:rPr>
        <w:t>П</w:t>
      </w:r>
      <w:r w:rsidR="000443E1" w:rsidRPr="008C3046">
        <w:rPr>
          <w:rFonts w:ascii="Times New Roman" w:hAnsi="Times New Roman" w:cs="Times New Roman"/>
          <w:sz w:val="24"/>
          <w:szCs w:val="24"/>
        </w:rPr>
        <w:t>АО «</w:t>
      </w:r>
      <w:r w:rsidR="00792C33">
        <w:rPr>
          <w:rFonts w:ascii="Times New Roman" w:hAnsi="Times New Roman" w:cs="Times New Roman"/>
          <w:sz w:val="24"/>
          <w:szCs w:val="24"/>
        </w:rPr>
        <w:t>Башинформсвязь</w:t>
      </w:r>
      <w:r w:rsidR="000443E1" w:rsidRPr="008C3046">
        <w:rPr>
          <w:rFonts w:ascii="Times New Roman" w:hAnsi="Times New Roman" w:cs="Times New Roman"/>
          <w:sz w:val="24"/>
          <w:szCs w:val="24"/>
        </w:rPr>
        <w:t xml:space="preserve">», именуемое в дальнейшем "Заказчик", в лице </w:t>
      </w:r>
      <w:r w:rsidR="00F429B7">
        <w:rPr>
          <w:rFonts w:ascii="Times New Roman" w:hAnsi="Times New Roman" w:cs="Times New Roman"/>
          <w:sz w:val="24"/>
          <w:szCs w:val="24"/>
        </w:rPr>
        <w:t xml:space="preserve">Генерального директора </w:t>
      </w:r>
      <w:r w:rsidR="00812983">
        <w:rPr>
          <w:rFonts w:ascii="Times New Roman" w:hAnsi="Times New Roman" w:cs="Times New Roman"/>
          <w:sz w:val="24"/>
          <w:szCs w:val="24"/>
        </w:rPr>
        <w:t>Алферова Сергея Александровича</w:t>
      </w:r>
      <w:r w:rsidR="000443E1" w:rsidRPr="008C3046">
        <w:rPr>
          <w:rFonts w:ascii="Times New Roman" w:hAnsi="Times New Roman" w:cs="Times New Roman"/>
          <w:sz w:val="24"/>
          <w:szCs w:val="24"/>
        </w:rPr>
        <w:t xml:space="preserve">, действующего на основании </w:t>
      </w:r>
      <w:r w:rsidR="00F429B7">
        <w:rPr>
          <w:rFonts w:ascii="Times New Roman" w:hAnsi="Times New Roman" w:cs="Times New Roman"/>
          <w:sz w:val="24"/>
          <w:szCs w:val="24"/>
        </w:rPr>
        <w:t>Устава</w:t>
      </w:r>
      <w:r w:rsidR="000443E1" w:rsidRPr="008C3046">
        <w:rPr>
          <w:rFonts w:ascii="Times New Roman" w:hAnsi="Times New Roman" w:cs="Times New Roman"/>
          <w:sz w:val="24"/>
          <w:szCs w:val="24"/>
        </w:rPr>
        <w:t xml:space="preserve">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tbl>
      <w:tblPr>
        <w:tblW w:w="9449"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A0" w:firstRow="1" w:lastRow="0" w:firstColumn="1" w:lastColumn="0" w:noHBand="0" w:noVBand="0"/>
      </w:tblPr>
      <w:tblGrid>
        <w:gridCol w:w="407"/>
        <w:gridCol w:w="1571"/>
        <w:gridCol w:w="1276"/>
        <w:gridCol w:w="851"/>
        <w:gridCol w:w="1138"/>
        <w:gridCol w:w="1138"/>
        <w:gridCol w:w="976"/>
        <w:gridCol w:w="1116"/>
        <w:gridCol w:w="976"/>
      </w:tblGrid>
      <w:tr w:rsidR="00492305" w:rsidRPr="000617AD" w:rsidTr="00947D34">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92305" w:rsidRPr="000617AD" w:rsidRDefault="00492305" w:rsidP="00947D34">
            <w:pPr>
              <w:spacing w:after="0" w:line="240" w:lineRule="auto"/>
              <w:rPr>
                <w:rFonts w:ascii="Times New Roman" w:hAnsi="Times New Roman" w:cs="Times New Roman"/>
                <w:sz w:val="20"/>
                <w:szCs w:val="20"/>
                <w:lang w:eastAsia="ru-RU"/>
              </w:rPr>
            </w:pPr>
            <w:r w:rsidRPr="000617AD">
              <w:rPr>
                <w:rFonts w:ascii="Times New Roman" w:hAnsi="Times New Roman" w:cs="Times New Roman"/>
                <w:sz w:val="20"/>
                <w:szCs w:val="20"/>
                <w:lang w:eastAsia="ru-RU"/>
              </w:rPr>
              <w:t>№</w:t>
            </w: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92305" w:rsidRPr="000617AD" w:rsidRDefault="00492305" w:rsidP="00947D34">
            <w:pPr>
              <w:spacing w:after="0" w:line="240" w:lineRule="auto"/>
              <w:rPr>
                <w:rFonts w:ascii="Times New Roman" w:hAnsi="Times New Roman" w:cs="Times New Roman"/>
                <w:sz w:val="20"/>
                <w:szCs w:val="20"/>
                <w:lang w:eastAsia="ru-RU"/>
              </w:rPr>
            </w:pPr>
            <w:r w:rsidRPr="000617AD">
              <w:rPr>
                <w:rFonts w:ascii="Times New Roman" w:hAnsi="Times New Roman" w:cs="Times New Roman"/>
                <w:sz w:val="20"/>
                <w:szCs w:val="20"/>
                <w:lang w:eastAsia="ru-RU"/>
              </w:rPr>
              <w:t>Наименование Услуг</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92305" w:rsidRPr="000617AD" w:rsidRDefault="00492305" w:rsidP="00947D34">
            <w:pPr>
              <w:spacing w:after="0" w:line="240" w:lineRule="auto"/>
              <w:rPr>
                <w:rFonts w:ascii="Times New Roman" w:hAnsi="Times New Roman" w:cs="Times New Roman"/>
                <w:sz w:val="20"/>
                <w:szCs w:val="20"/>
                <w:lang w:eastAsia="ru-RU"/>
              </w:rPr>
            </w:pPr>
            <w:r w:rsidRPr="000617AD">
              <w:rPr>
                <w:rFonts w:ascii="Times New Roman" w:hAnsi="Times New Roman" w:cs="Times New Roman"/>
                <w:sz w:val="20"/>
                <w:szCs w:val="20"/>
                <w:lang w:eastAsia="ru-RU"/>
              </w:rPr>
              <w:t>Содержание Услуг</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92305" w:rsidRPr="000617AD" w:rsidRDefault="00492305" w:rsidP="00947D34">
            <w:pPr>
              <w:spacing w:after="0" w:line="240" w:lineRule="auto"/>
              <w:rPr>
                <w:rFonts w:ascii="Times New Roman" w:hAnsi="Times New Roman" w:cs="Times New Roman"/>
                <w:sz w:val="20"/>
                <w:szCs w:val="20"/>
                <w:lang w:eastAsia="ru-RU"/>
              </w:rPr>
            </w:pPr>
            <w:r w:rsidRPr="000617AD">
              <w:rPr>
                <w:rFonts w:ascii="Times New Roman" w:hAnsi="Times New Roman" w:cs="Times New Roman"/>
                <w:sz w:val="20"/>
                <w:szCs w:val="20"/>
                <w:lang w:eastAsia="ru-RU"/>
              </w:rPr>
              <w:t>Объем/Количество Услуг</w:t>
            </w: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92305" w:rsidRPr="000617AD" w:rsidRDefault="00492305" w:rsidP="00947D34">
            <w:pPr>
              <w:spacing w:after="0" w:line="240" w:lineRule="auto"/>
              <w:rPr>
                <w:rFonts w:ascii="Times New Roman" w:hAnsi="Times New Roman" w:cs="Times New Roman"/>
                <w:sz w:val="20"/>
                <w:szCs w:val="20"/>
                <w:lang w:eastAsia="ru-RU"/>
              </w:rPr>
            </w:pPr>
            <w:r w:rsidRPr="000617AD">
              <w:rPr>
                <w:rFonts w:ascii="Times New Roman" w:hAnsi="Times New Roman" w:cs="Times New Roman"/>
                <w:sz w:val="20"/>
                <w:szCs w:val="20"/>
                <w:lang w:eastAsia="ru-RU"/>
              </w:rPr>
              <w:t xml:space="preserve">Стоимость единицы Услуги </w:t>
            </w: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92305" w:rsidRPr="000617AD" w:rsidRDefault="00492305" w:rsidP="00947D34">
            <w:pPr>
              <w:spacing w:after="0" w:line="240" w:lineRule="auto"/>
              <w:rPr>
                <w:rFonts w:ascii="Times New Roman" w:hAnsi="Times New Roman" w:cs="Times New Roman"/>
                <w:sz w:val="20"/>
                <w:szCs w:val="20"/>
                <w:lang w:eastAsia="ru-RU"/>
              </w:rPr>
            </w:pPr>
            <w:r w:rsidRPr="000617AD">
              <w:rPr>
                <w:rFonts w:ascii="Times New Roman" w:hAnsi="Times New Roman" w:cs="Times New Roman"/>
                <w:sz w:val="20"/>
                <w:szCs w:val="20"/>
                <w:lang w:eastAsia="ru-RU"/>
              </w:rPr>
              <w:t xml:space="preserve">Стоимость Услуг </w:t>
            </w: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92305" w:rsidRPr="000617AD" w:rsidRDefault="00492305" w:rsidP="00947D34">
            <w:pPr>
              <w:spacing w:after="0" w:line="240" w:lineRule="auto"/>
              <w:rPr>
                <w:rFonts w:ascii="Times New Roman" w:hAnsi="Times New Roman" w:cs="Times New Roman"/>
                <w:sz w:val="20"/>
                <w:szCs w:val="20"/>
                <w:lang w:eastAsia="ru-RU"/>
              </w:rPr>
            </w:pPr>
            <w:r w:rsidRPr="000617AD">
              <w:rPr>
                <w:rFonts w:ascii="Times New Roman" w:hAnsi="Times New Roman" w:cs="Times New Roman"/>
                <w:sz w:val="20"/>
                <w:szCs w:val="20"/>
                <w:lang w:eastAsia="ru-RU"/>
              </w:rPr>
              <w:t>Срок начала оказания Услуг</w:t>
            </w: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92305" w:rsidRPr="000617AD" w:rsidRDefault="00492305" w:rsidP="00947D34">
            <w:pPr>
              <w:spacing w:after="0" w:line="240" w:lineRule="auto"/>
              <w:rPr>
                <w:rFonts w:ascii="Times New Roman" w:hAnsi="Times New Roman" w:cs="Times New Roman"/>
                <w:sz w:val="20"/>
                <w:szCs w:val="20"/>
                <w:lang w:eastAsia="ru-RU"/>
              </w:rPr>
            </w:pPr>
            <w:r w:rsidRPr="000617AD">
              <w:rPr>
                <w:rFonts w:ascii="Times New Roman" w:hAnsi="Times New Roman" w:cs="Times New Roman"/>
                <w:sz w:val="20"/>
                <w:szCs w:val="20"/>
                <w:lang w:eastAsia="ru-RU"/>
              </w:rPr>
              <w:t>Срок окончания оказания Услуг</w:t>
            </w: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92305" w:rsidRPr="000617AD" w:rsidRDefault="00492305" w:rsidP="00947D34">
            <w:pPr>
              <w:spacing w:after="0" w:line="240" w:lineRule="auto"/>
              <w:rPr>
                <w:rFonts w:ascii="Times New Roman" w:hAnsi="Times New Roman" w:cs="Times New Roman"/>
                <w:sz w:val="20"/>
                <w:szCs w:val="20"/>
                <w:lang w:eastAsia="ru-RU"/>
              </w:rPr>
            </w:pPr>
            <w:r w:rsidRPr="000617AD">
              <w:rPr>
                <w:rFonts w:ascii="Times New Roman" w:hAnsi="Times New Roman" w:cs="Times New Roman"/>
                <w:sz w:val="20"/>
                <w:szCs w:val="20"/>
                <w:lang w:eastAsia="ru-RU"/>
              </w:rPr>
              <w:t>Место/</w:t>
            </w:r>
          </w:p>
          <w:p w:rsidR="00492305" w:rsidRPr="000617AD" w:rsidRDefault="00492305" w:rsidP="00947D34">
            <w:pPr>
              <w:spacing w:after="0" w:line="240" w:lineRule="auto"/>
              <w:rPr>
                <w:rFonts w:ascii="Times New Roman" w:hAnsi="Times New Roman" w:cs="Times New Roman"/>
                <w:sz w:val="20"/>
                <w:szCs w:val="20"/>
                <w:lang w:eastAsia="ru-RU"/>
              </w:rPr>
            </w:pPr>
            <w:r w:rsidRPr="000617AD">
              <w:rPr>
                <w:rFonts w:ascii="Times New Roman" w:hAnsi="Times New Roman" w:cs="Times New Roman"/>
                <w:sz w:val="20"/>
                <w:szCs w:val="20"/>
                <w:lang w:eastAsia="ru-RU"/>
              </w:rPr>
              <w:t>Адрес оказания Услуг</w:t>
            </w:r>
          </w:p>
        </w:tc>
      </w:tr>
      <w:tr w:rsidR="00492305" w:rsidRPr="000617AD" w:rsidTr="00947D34">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92305" w:rsidRPr="000617AD" w:rsidRDefault="00492305" w:rsidP="00947D34">
            <w:pPr>
              <w:spacing w:after="0" w:line="240" w:lineRule="auto"/>
              <w:rPr>
                <w:rFonts w:ascii="Times New Roman" w:hAnsi="Times New Roman" w:cs="Times New Roman"/>
                <w:sz w:val="24"/>
                <w:szCs w:val="24"/>
                <w:lang w:eastAsia="ru-RU"/>
              </w:rPr>
            </w:pP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92305" w:rsidRPr="000617AD" w:rsidRDefault="00492305" w:rsidP="00947D34">
            <w:pPr>
              <w:spacing w:after="0" w:line="240" w:lineRule="auto"/>
              <w:rPr>
                <w:rFonts w:ascii="Times New Roman" w:hAnsi="Times New Roman" w:cs="Times New Roman"/>
                <w:sz w:val="24"/>
                <w:szCs w:val="24"/>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92305" w:rsidRPr="000617AD" w:rsidRDefault="00492305" w:rsidP="00947D34">
            <w:pPr>
              <w:spacing w:after="0" w:line="240" w:lineRule="auto"/>
              <w:rPr>
                <w:rFonts w:ascii="Times New Roman" w:hAnsi="Times New Roman" w:cs="Times New Roman"/>
                <w:sz w:val="24"/>
                <w:szCs w:val="24"/>
                <w:lang w:eastAsia="ru-RU"/>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92305" w:rsidRPr="000617AD" w:rsidRDefault="00492305" w:rsidP="00947D34">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92305" w:rsidRPr="000617AD" w:rsidRDefault="00492305" w:rsidP="00947D34">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92305" w:rsidRPr="000617AD" w:rsidRDefault="00492305" w:rsidP="00947D34">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92305" w:rsidRPr="000617AD" w:rsidRDefault="00492305" w:rsidP="00947D34">
            <w:pPr>
              <w:spacing w:after="0" w:line="240" w:lineRule="auto"/>
              <w:rPr>
                <w:rFonts w:ascii="Times New Roman" w:hAnsi="Times New Roman" w:cs="Times New Roman"/>
                <w:sz w:val="24"/>
                <w:szCs w:val="24"/>
                <w:lang w:eastAsia="ru-RU"/>
              </w:rPr>
            </w:pP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92305" w:rsidRPr="000617AD" w:rsidRDefault="00492305" w:rsidP="00947D34">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92305" w:rsidRPr="000617AD" w:rsidRDefault="00492305" w:rsidP="00947D34">
            <w:pPr>
              <w:spacing w:after="0" w:line="240" w:lineRule="auto"/>
              <w:rPr>
                <w:rFonts w:ascii="Times New Roman" w:hAnsi="Times New Roman" w:cs="Times New Roman"/>
                <w:sz w:val="24"/>
                <w:szCs w:val="24"/>
                <w:lang w:eastAsia="ru-RU"/>
              </w:rPr>
            </w:pPr>
          </w:p>
        </w:tc>
      </w:tr>
      <w:tr w:rsidR="00492305" w:rsidRPr="000617AD" w:rsidTr="00947D34">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92305" w:rsidRPr="000617AD" w:rsidRDefault="00492305" w:rsidP="00947D34">
            <w:pPr>
              <w:spacing w:after="0" w:line="240" w:lineRule="auto"/>
              <w:rPr>
                <w:rFonts w:ascii="Times New Roman" w:hAnsi="Times New Roman" w:cs="Times New Roman"/>
                <w:sz w:val="24"/>
                <w:szCs w:val="24"/>
                <w:lang w:eastAsia="ru-RU"/>
              </w:rPr>
            </w:pP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92305" w:rsidRPr="000617AD" w:rsidRDefault="00492305" w:rsidP="00947D34">
            <w:pPr>
              <w:spacing w:after="0" w:line="240" w:lineRule="auto"/>
              <w:rPr>
                <w:rFonts w:ascii="Times New Roman" w:hAnsi="Times New Roman" w:cs="Times New Roman"/>
                <w:sz w:val="24"/>
                <w:szCs w:val="24"/>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92305" w:rsidRPr="000617AD" w:rsidRDefault="00492305" w:rsidP="00947D34">
            <w:pPr>
              <w:spacing w:after="0" w:line="240" w:lineRule="auto"/>
              <w:rPr>
                <w:rFonts w:ascii="Times New Roman" w:hAnsi="Times New Roman" w:cs="Times New Roman"/>
                <w:sz w:val="24"/>
                <w:szCs w:val="24"/>
                <w:lang w:eastAsia="ru-RU"/>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92305" w:rsidRPr="000617AD" w:rsidRDefault="00492305" w:rsidP="00947D34">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92305" w:rsidRPr="000617AD" w:rsidRDefault="00492305" w:rsidP="00947D34">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92305" w:rsidRPr="000617AD" w:rsidRDefault="00492305" w:rsidP="00947D34">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92305" w:rsidRPr="000617AD" w:rsidRDefault="00492305" w:rsidP="00947D34">
            <w:pPr>
              <w:spacing w:after="0" w:line="240" w:lineRule="auto"/>
              <w:rPr>
                <w:rFonts w:ascii="Times New Roman" w:hAnsi="Times New Roman" w:cs="Times New Roman"/>
                <w:sz w:val="24"/>
                <w:szCs w:val="24"/>
                <w:lang w:eastAsia="ru-RU"/>
              </w:rPr>
            </w:pP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92305" w:rsidRPr="000617AD" w:rsidRDefault="00492305" w:rsidP="00947D34">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92305" w:rsidRPr="000617AD" w:rsidRDefault="00492305" w:rsidP="00947D34">
            <w:pPr>
              <w:spacing w:after="0" w:line="240" w:lineRule="auto"/>
              <w:rPr>
                <w:rFonts w:ascii="Times New Roman" w:hAnsi="Times New Roman" w:cs="Times New Roman"/>
                <w:sz w:val="24"/>
                <w:szCs w:val="24"/>
                <w:lang w:eastAsia="ru-RU"/>
              </w:rPr>
            </w:pPr>
          </w:p>
        </w:tc>
      </w:tr>
    </w:tbl>
    <w:p w:rsidR="00492305" w:rsidRPr="000617AD" w:rsidRDefault="00492305" w:rsidP="00492305">
      <w:pPr>
        <w:numPr>
          <w:ilvl w:val="0"/>
          <w:numId w:val="47"/>
        </w:numPr>
        <w:spacing w:after="0" w:line="240" w:lineRule="auto"/>
        <w:jc w:val="both"/>
        <w:rPr>
          <w:rFonts w:ascii="Times New Roman" w:eastAsia="Times New Roman" w:hAnsi="Times New Roman" w:cs="Times New Roman"/>
          <w:sz w:val="24"/>
          <w:szCs w:val="24"/>
          <w:lang w:eastAsia="ru-RU"/>
        </w:rPr>
      </w:pPr>
      <w:r w:rsidRPr="000617AD">
        <w:rPr>
          <w:rFonts w:ascii="Times New Roman" w:eastAsia="Times New Roman" w:hAnsi="Times New Roman" w:cs="Times New Roman"/>
          <w:sz w:val="24"/>
          <w:szCs w:val="24"/>
          <w:lang w:eastAsia="ru-RU"/>
        </w:rPr>
        <w:t>Услуги должны соответствовать требованиям, указанным в Техническом задании (Приложение № 1 к Договору).</w:t>
      </w:r>
    </w:p>
    <w:p w:rsidR="00492305" w:rsidRPr="000617AD" w:rsidRDefault="00492305" w:rsidP="00492305">
      <w:pPr>
        <w:numPr>
          <w:ilvl w:val="0"/>
          <w:numId w:val="47"/>
        </w:numPr>
        <w:spacing w:after="0" w:line="240" w:lineRule="auto"/>
        <w:jc w:val="both"/>
        <w:rPr>
          <w:rFonts w:ascii="Times New Roman" w:eastAsia="Times New Roman" w:hAnsi="Times New Roman" w:cs="Times New Roman"/>
          <w:sz w:val="24"/>
          <w:szCs w:val="24"/>
          <w:lang w:eastAsia="ru-RU"/>
        </w:rPr>
      </w:pPr>
      <w:r w:rsidRPr="000617AD">
        <w:rPr>
          <w:rFonts w:ascii="Times New Roman" w:eastAsia="Times New Roman" w:hAnsi="Times New Roman" w:cs="Times New Roman"/>
          <w:sz w:val="24"/>
          <w:szCs w:val="24"/>
          <w:lang w:eastAsia="ru-RU"/>
        </w:rPr>
        <w:t>Стоимость услуг определяется согласно Спецификации к Техническому заданию «Стоимость 1 (одной) единицы Услуги по отдельным категориям». Порядок оплаты согласно условиям договора.</w:t>
      </w:r>
    </w:p>
    <w:p w:rsidR="00492305" w:rsidRDefault="00492305" w:rsidP="00492305">
      <w:pPr>
        <w:numPr>
          <w:ilvl w:val="0"/>
          <w:numId w:val="47"/>
        </w:numPr>
        <w:spacing w:after="0" w:line="240" w:lineRule="auto"/>
        <w:jc w:val="both"/>
        <w:rPr>
          <w:rFonts w:ascii="Times New Roman" w:eastAsia="Times New Roman" w:hAnsi="Times New Roman" w:cs="Times New Roman"/>
          <w:sz w:val="24"/>
          <w:szCs w:val="24"/>
          <w:lang w:eastAsia="ru-RU"/>
        </w:rPr>
      </w:pPr>
      <w:r w:rsidRPr="000617AD">
        <w:rPr>
          <w:rFonts w:ascii="Times New Roman" w:eastAsia="Times New Roman" w:hAnsi="Times New Roman" w:cs="Times New Roman"/>
          <w:sz w:val="24"/>
          <w:szCs w:val="24"/>
          <w:lang w:eastAsia="ru-RU"/>
        </w:rPr>
        <w:t>Порядок сдачи-приемки Услуг: согласно условиям договора. Во всем, не урегулированном настоящей Заявкой, Стороны руководствуются условиями Договора.</w:t>
      </w:r>
    </w:p>
    <w:p w:rsidR="0002796C" w:rsidRDefault="0002796C" w:rsidP="0002796C">
      <w:pPr>
        <w:pStyle w:val="affff1"/>
        <w:numPr>
          <w:ilvl w:val="0"/>
          <w:numId w:val="47"/>
        </w:numPr>
        <w:jc w:val="both"/>
        <w:rPr>
          <w:lang w:eastAsia="en-US"/>
        </w:rPr>
      </w:pPr>
      <w:r>
        <w:t>О</w:t>
      </w:r>
      <w:r>
        <w:rPr>
          <w:highlight w:val="yellow"/>
        </w:rPr>
        <w:t>формление и выдача результатов в соответствии с нормативными документами</w:t>
      </w:r>
      <w:r>
        <w:t xml:space="preserve">. </w:t>
      </w:r>
      <w:r>
        <w:rPr>
          <w:highlight w:val="yellow"/>
        </w:rPr>
        <w:t>Результаты должны быть оформлены в папку-регистратор с арочным механизмом либо в папку-скоросшиватель по 2 экземпляра на каждое подразделение отдельно.</w:t>
      </w:r>
    </w:p>
    <w:p w:rsidR="0002796C" w:rsidRPr="000617AD" w:rsidRDefault="0002796C" w:rsidP="00F67055">
      <w:pPr>
        <w:spacing w:after="0" w:line="240" w:lineRule="auto"/>
        <w:ind w:left="1080"/>
        <w:jc w:val="both"/>
        <w:rPr>
          <w:rFonts w:ascii="Times New Roman" w:eastAsia="Times New Roman"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rsidTr="00492305">
        <w:trPr>
          <w:cantSplit/>
          <w:trHeight w:val="225"/>
        </w:trPr>
        <w:tc>
          <w:tcPr>
            <w:tcW w:w="5233" w:type="dxa"/>
          </w:tcPr>
          <w:p w:rsidR="00F429B7" w:rsidRPr="00BB08D7" w:rsidRDefault="00F429B7" w:rsidP="00F67055">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B08D7" w:rsidRDefault="000443E1" w:rsidP="00F429B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tc>
        <w:tc>
          <w:tcPr>
            <w:tcW w:w="5130" w:type="dxa"/>
          </w:tcPr>
          <w:p w:rsidR="00F429B7" w:rsidRPr="00F429B7" w:rsidRDefault="00F429B7" w:rsidP="00F429B7">
            <w:pPr>
              <w:spacing w:after="0" w:line="240" w:lineRule="auto"/>
              <w:rPr>
                <w:rFonts w:ascii="Times New Roman" w:hAnsi="Times New Roman" w:cs="Times New Roman"/>
                <w:b/>
                <w:bCs/>
                <w:sz w:val="24"/>
                <w:szCs w:val="24"/>
                <w:lang w:eastAsia="ru-RU"/>
              </w:rPr>
            </w:pPr>
          </w:p>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F429B7">
              <w:trPr>
                <w:cantSplit/>
                <w:trHeight w:val="225"/>
              </w:trPr>
              <w:tc>
                <w:tcPr>
                  <w:tcW w:w="5130" w:type="dxa"/>
                  <w:tcBorders>
                    <w:left w:val="nil"/>
                    <w:right w:val="nil"/>
                  </w:tcBorders>
                </w:tcPr>
                <w:p w:rsidR="000443E1" w:rsidRPr="00BB08D7" w:rsidRDefault="000443E1" w:rsidP="00F429B7">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tc>
            </w:tr>
          </w:tbl>
          <w:p w:rsidR="000443E1" w:rsidRPr="00BB08D7" w:rsidRDefault="000443E1" w:rsidP="00F429B7">
            <w:pPr>
              <w:spacing w:after="0" w:line="240" w:lineRule="auto"/>
              <w:jc w:val="both"/>
              <w:rPr>
                <w:rFonts w:ascii="Times New Roman" w:hAnsi="Times New Roman" w:cs="Times New Roman"/>
                <w:b/>
                <w:bCs/>
                <w:sz w:val="24"/>
                <w:szCs w:val="24"/>
                <w:lang w:eastAsia="ru-RU"/>
              </w:rPr>
            </w:pPr>
          </w:p>
        </w:tc>
      </w:tr>
      <w:tr w:rsidR="000443E1" w:rsidRPr="00216D25" w:rsidTr="00492305">
        <w:trPr>
          <w:cantSplit/>
        </w:trPr>
        <w:tc>
          <w:tcPr>
            <w:tcW w:w="5233" w:type="dxa"/>
          </w:tcPr>
          <w:p w:rsidR="00F04A71" w:rsidRDefault="00D779A5" w:rsidP="00F04A71">
            <w:pPr>
              <w:rPr>
                <w:rFonts w:ascii="Times New Roman" w:hAnsi="Times New Roman" w:cs="Times New Roman"/>
                <w:sz w:val="24"/>
                <w:szCs w:val="24"/>
                <w:lang w:eastAsia="ru-RU"/>
              </w:rPr>
            </w:pPr>
            <w:r w:rsidRPr="000E4BB7">
              <w:rPr>
                <w:rFonts w:ascii="Times New Roman" w:hAnsi="Times New Roman" w:cs="Times New Roman"/>
                <w:sz w:val="24"/>
                <w:szCs w:val="24"/>
                <w:lang w:eastAsia="ru-RU"/>
              </w:rPr>
              <w:t>Генеральный директор</w:t>
            </w:r>
          </w:p>
          <w:p w:rsidR="00D779A5" w:rsidRPr="00BB08D7" w:rsidRDefault="00F04A71" w:rsidP="00F67055">
            <w:pPr>
              <w:spacing w:after="0"/>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w:t>
            </w:r>
            <w:r w:rsidR="00D779A5">
              <w:t xml:space="preserve"> </w:t>
            </w:r>
            <w:proofErr w:type="spellStart"/>
            <w:r w:rsidR="00777F2B">
              <w:rPr>
                <w:rFonts w:ascii="Times New Roman" w:hAnsi="Times New Roman" w:cs="Times New Roman"/>
                <w:sz w:val="24"/>
                <w:szCs w:val="24"/>
                <w:lang w:eastAsia="ru-RU"/>
              </w:rPr>
              <w:t>С</w:t>
            </w:r>
            <w:r w:rsidR="00D779A5">
              <w:rPr>
                <w:rFonts w:ascii="Times New Roman" w:hAnsi="Times New Roman" w:cs="Times New Roman"/>
                <w:sz w:val="24"/>
                <w:szCs w:val="24"/>
                <w:lang w:eastAsia="ru-RU"/>
              </w:rPr>
              <w:t>.</w:t>
            </w:r>
            <w:r w:rsidR="00777F2B">
              <w:rPr>
                <w:rFonts w:ascii="Times New Roman" w:hAnsi="Times New Roman" w:cs="Times New Roman"/>
                <w:sz w:val="24"/>
                <w:szCs w:val="24"/>
                <w:lang w:eastAsia="ru-RU"/>
              </w:rPr>
              <w:t>А</w:t>
            </w:r>
            <w:r w:rsidR="00D779A5">
              <w:rPr>
                <w:rFonts w:ascii="Times New Roman" w:hAnsi="Times New Roman" w:cs="Times New Roman"/>
                <w:sz w:val="24"/>
                <w:szCs w:val="24"/>
                <w:lang w:eastAsia="ru-RU"/>
              </w:rPr>
              <w:t>.</w:t>
            </w:r>
            <w:r w:rsidR="00777F2B">
              <w:rPr>
                <w:rFonts w:ascii="Times New Roman" w:hAnsi="Times New Roman" w:cs="Times New Roman"/>
                <w:sz w:val="24"/>
                <w:szCs w:val="24"/>
                <w:lang w:eastAsia="ru-RU"/>
              </w:rPr>
              <w:t>Алферов</w:t>
            </w:r>
            <w:proofErr w:type="spellEnd"/>
          </w:p>
          <w:p w:rsidR="000443E1" w:rsidRPr="00BB08D7" w:rsidRDefault="00D779A5" w:rsidP="00492305">
            <w:pPr>
              <w:spacing w:after="0" w:line="240" w:lineRule="auto"/>
              <w:jc w:val="both"/>
              <w:rPr>
                <w:rFonts w:ascii="Times New Roman" w:hAnsi="Times New Roman" w:cs="Times New Roman"/>
                <w:sz w:val="24"/>
                <w:szCs w:val="24"/>
                <w:lang w:eastAsia="ru-RU"/>
              </w:rPr>
            </w:pPr>
            <w:r w:rsidRPr="000E4BB7">
              <w:rPr>
                <w:rFonts w:ascii="Times New Roman" w:hAnsi="Times New Roman" w:cs="Times New Roman"/>
                <w:sz w:val="24"/>
                <w:szCs w:val="24"/>
                <w:lang w:eastAsia="ru-RU"/>
              </w:rPr>
              <w:t>м. п.</w:t>
            </w:r>
          </w:p>
        </w:tc>
        <w:tc>
          <w:tcPr>
            <w:tcW w:w="5130" w:type="dxa"/>
          </w:tcPr>
          <w:p w:rsidR="000443E1" w:rsidRPr="00BB08D7" w:rsidRDefault="000443E1" w:rsidP="00BB08D7">
            <w:pPr>
              <w:spacing w:after="0" w:line="240" w:lineRule="auto"/>
              <w:jc w:val="center"/>
              <w:rPr>
                <w:rFonts w:ascii="Times New Roman" w:hAnsi="Times New Roman" w:cs="Times New Roman"/>
                <w:sz w:val="24"/>
                <w:szCs w:val="24"/>
                <w:lang w:eastAsia="ru-RU"/>
              </w:rPr>
            </w:pPr>
          </w:p>
          <w:p w:rsidR="00F04A71" w:rsidRDefault="00F04A7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w:t>
            </w:r>
            <w:r w:rsidR="00F04A71">
              <w:rPr>
                <w:rFonts w:ascii="Times New Roman" w:hAnsi="Times New Roman" w:cs="Times New Roman"/>
                <w:sz w:val="24"/>
                <w:szCs w:val="24"/>
                <w:lang w:eastAsia="ru-RU"/>
              </w:rPr>
              <w:t>/_______</w:t>
            </w:r>
            <w:r w:rsidRPr="00BB08D7">
              <w:rPr>
                <w:rFonts w:ascii="Times New Roman" w:hAnsi="Times New Roman" w:cs="Times New Roman"/>
                <w:sz w:val="24"/>
                <w:szCs w:val="24"/>
                <w:lang w:eastAsia="ru-RU"/>
              </w:rPr>
              <w:t>_____</w:t>
            </w:r>
            <w:r w:rsidR="00F04A71">
              <w:rPr>
                <w:rFonts w:ascii="Times New Roman" w:hAnsi="Times New Roman" w:cs="Times New Roman"/>
                <w:sz w:val="24"/>
                <w:szCs w:val="24"/>
                <w:lang w:eastAsia="ru-RU"/>
              </w:rPr>
              <w:t>/</w:t>
            </w:r>
          </w:p>
          <w:p w:rsidR="000443E1" w:rsidRPr="00BB08D7" w:rsidRDefault="00492305" w:rsidP="00F67055">
            <w:pPr>
              <w:spacing w:after="0" w:line="240" w:lineRule="auto"/>
              <w:jc w:val="both"/>
              <w:rPr>
                <w:rFonts w:ascii="Times New Roman" w:hAnsi="Times New Roman" w:cs="Times New Roman"/>
                <w:sz w:val="24"/>
                <w:szCs w:val="24"/>
                <w:lang w:eastAsia="ru-RU"/>
              </w:rPr>
            </w:pPr>
            <w:r w:rsidRPr="000E4BB7">
              <w:rPr>
                <w:rFonts w:ascii="Times New Roman" w:hAnsi="Times New Roman" w:cs="Times New Roman"/>
                <w:sz w:val="24"/>
                <w:szCs w:val="24"/>
                <w:lang w:eastAsia="ru-RU"/>
              </w:rPr>
              <w:t>м. п.</w:t>
            </w:r>
          </w:p>
        </w:tc>
      </w:tr>
    </w:tbl>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Окончание формы</w:t>
      </w:r>
    </w:p>
    <w:p w:rsidR="000443E1" w:rsidRPr="00BB08D7" w:rsidRDefault="000443E1" w:rsidP="00BB08D7">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Форма согласована</w:t>
      </w: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rsidTr="00F429B7">
        <w:trPr>
          <w:cantSplit/>
          <w:trHeight w:val="225"/>
        </w:trPr>
        <w:tc>
          <w:tcPr>
            <w:tcW w:w="5233" w:type="dxa"/>
          </w:tcPr>
          <w:p w:rsidR="00F429B7" w:rsidRDefault="00F429B7"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Подписи сторон </w:t>
            </w:r>
          </w:p>
          <w:p w:rsidR="000443E1" w:rsidRPr="00BB08D7" w:rsidRDefault="000443E1" w:rsidP="00F429B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tc>
        <w:tc>
          <w:tcPr>
            <w:tcW w:w="5130" w:type="dxa"/>
          </w:tcPr>
          <w:p w:rsidR="00F429B7" w:rsidRDefault="00F429B7" w:rsidP="00F429B7">
            <w:pPr>
              <w:spacing w:after="0"/>
            </w:pPr>
          </w:p>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F429B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tc>
            </w:tr>
          </w:tbl>
          <w:p w:rsidR="000443E1" w:rsidRPr="00BB08D7" w:rsidRDefault="000443E1" w:rsidP="00F429B7">
            <w:pPr>
              <w:spacing w:after="0" w:line="240" w:lineRule="auto"/>
              <w:jc w:val="both"/>
              <w:rPr>
                <w:rFonts w:ascii="Times New Roman" w:hAnsi="Times New Roman" w:cs="Times New Roman"/>
                <w:b/>
                <w:bCs/>
                <w:sz w:val="24"/>
                <w:szCs w:val="24"/>
                <w:lang w:eastAsia="ru-RU"/>
              </w:rPr>
            </w:pPr>
          </w:p>
        </w:tc>
      </w:tr>
    </w:tbl>
    <w:p w:rsidR="000443E1" w:rsidRPr="00BB08D7" w:rsidRDefault="000443E1" w:rsidP="00BB08D7">
      <w:pPr>
        <w:spacing w:after="0" w:line="240" w:lineRule="auto"/>
        <w:rPr>
          <w:rFonts w:ascii="Times New Roman" w:hAnsi="Times New Roman" w:cs="Times New Roman"/>
          <w:sz w:val="24"/>
          <w:szCs w:val="24"/>
          <w:lang w:eastAsia="ru-RU"/>
        </w:rPr>
      </w:pPr>
    </w:p>
    <w:p w:rsidR="00D779A5" w:rsidRPr="000E4BB7" w:rsidRDefault="00D779A5" w:rsidP="00D779A5">
      <w:pPr>
        <w:rPr>
          <w:rFonts w:ascii="Times New Roman" w:hAnsi="Times New Roman" w:cs="Times New Roman"/>
          <w:sz w:val="24"/>
          <w:szCs w:val="24"/>
          <w:lang w:eastAsia="ru-RU"/>
        </w:rPr>
      </w:pPr>
      <w:r w:rsidRPr="000E4BB7">
        <w:rPr>
          <w:rFonts w:ascii="Times New Roman" w:hAnsi="Times New Roman" w:cs="Times New Roman"/>
          <w:sz w:val="24"/>
          <w:szCs w:val="24"/>
          <w:lang w:eastAsia="ru-RU"/>
        </w:rPr>
        <w:t>Генеральный директор</w:t>
      </w:r>
    </w:p>
    <w:p w:rsidR="00D779A5" w:rsidRPr="00BB08D7" w:rsidRDefault="00F04A71" w:rsidP="00D779A5">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________</w:t>
      </w:r>
      <w:r w:rsidR="00D779A5">
        <w:rPr>
          <w:rFonts w:ascii="Times New Roman" w:hAnsi="Times New Roman" w:cs="Times New Roman"/>
          <w:sz w:val="24"/>
          <w:szCs w:val="24"/>
          <w:lang w:eastAsia="ru-RU"/>
        </w:rPr>
        <w:t>______</w:t>
      </w:r>
      <w:r w:rsidR="00D779A5">
        <w:t xml:space="preserve"> </w:t>
      </w:r>
      <w:proofErr w:type="spellStart"/>
      <w:r w:rsidR="00777F2B">
        <w:rPr>
          <w:rFonts w:ascii="Times New Roman" w:hAnsi="Times New Roman" w:cs="Times New Roman"/>
          <w:sz w:val="24"/>
          <w:szCs w:val="24"/>
          <w:lang w:eastAsia="ru-RU"/>
        </w:rPr>
        <w:t>С.А.Алферов</w:t>
      </w:r>
      <w:proofErr w:type="spellEnd"/>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sidR="00492305">
        <w:t>___________________/__________</w:t>
      </w:r>
    </w:p>
    <w:p w:rsidR="00492305" w:rsidRPr="00BB08D7" w:rsidRDefault="00D779A5" w:rsidP="00492305">
      <w:pPr>
        <w:spacing w:after="0" w:line="240" w:lineRule="auto"/>
        <w:jc w:val="both"/>
        <w:rPr>
          <w:rFonts w:ascii="Times New Roman" w:hAnsi="Times New Roman" w:cs="Times New Roman"/>
          <w:sz w:val="24"/>
          <w:szCs w:val="24"/>
          <w:lang w:eastAsia="ru-RU"/>
        </w:rPr>
      </w:pPr>
      <w:r w:rsidRPr="000E4BB7">
        <w:rPr>
          <w:rFonts w:ascii="Times New Roman" w:hAnsi="Times New Roman" w:cs="Times New Roman"/>
          <w:sz w:val="24"/>
          <w:szCs w:val="24"/>
          <w:lang w:eastAsia="ru-RU"/>
        </w:rPr>
        <w:lastRenderedPageBreak/>
        <w:t>м. п.</w:t>
      </w:r>
      <w:r w:rsidR="00492305">
        <w:rPr>
          <w:rFonts w:ascii="Times New Roman" w:hAnsi="Times New Roman" w:cs="Times New Roman"/>
          <w:sz w:val="24"/>
          <w:szCs w:val="24"/>
          <w:lang w:eastAsia="ru-RU"/>
        </w:rPr>
        <w:t xml:space="preserve">                                                                                   </w:t>
      </w:r>
      <w:r w:rsidR="00492305" w:rsidRPr="000E4BB7">
        <w:rPr>
          <w:rFonts w:ascii="Times New Roman" w:hAnsi="Times New Roman" w:cs="Times New Roman"/>
          <w:sz w:val="24"/>
          <w:szCs w:val="24"/>
          <w:lang w:eastAsia="ru-RU"/>
        </w:rPr>
        <w:t>м. п.</w:t>
      </w:r>
    </w:p>
    <w:p w:rsidR="00F67055" w:rsidRDefault="00F67055" w:rsidP="00530ED3">
      <w:pPr>
        <w:spacing w:after="0" w:line="240" w:lineRule="auto"/>
        <w:jc w:val="right"/>
        <w:rPr>
          <w:rFonts w:ascii="Times New Roman" w:hAnsi="Times New Roman" w:cs="Times New Roman"/>
          <w:b/>
          <w:bCs/>
          <w:sz w:val="24"/>
          <w:szCs w:val="24"/>
          <w:lang w:eastAsia="ru-RU"/>
        </w:rPr>
      </w:pPr>
    </w:p>
    <w:p w:rsidR="00530ED3" w:rsidRDefault="00C676AE" w:rsidP="00530ED3">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Приложение № 3</w:t>
      </w:r>
      <w:r w:rsidR="00530ED3">
        <w:rPr>
          <w:rFonts w:ascii="Times New Roman" w:hAnsi="Times New Roman" w:cs="Times New Roman"/>
          <w:b/>
          <w:bCs/>
          <w:sz w:val="24"/>
          <w:szCs w:val="24"/>
          <w:lang w:eastAsia="ru-RU"/>
        </w:rPr>
        <w:t xml:space="preserve"> </w:t>
      </w:r>
    </w:p>
    <w:p w:rsidR="00530ED3" w:rsidRPr="0043717C" w:rsidRDefault="00530ED3" w:rsidP="00530ED3">
      <w:pPr>
        <w:spacing w:after="0" w:line="240" w:lineRule="auto"/>
        <w:jc w:val="right"/>
        <w:rPr>
          <w:rFonts w:ascii="Times New Roman" w:hAnsi="Times New Roman" w:cs="Times New Roman"/>
          <w:bCs/>
          <w:sz w:val="24"/>
          <w:szCs w:val="24"/>
          <w:lang w:eastAsia="ru-RU"/>
        </w:rPr>
      </w:pPr>
      <w:r w:rsidRPr="0043717C">
        <w:rPr>
          <w:rFonts w:ascii="Times New Roman" w:hAnsi="Times New Roman" w:cs="Times New Roman"/>
          <w:bCs/>
          <w:sz w:val="24"/>
          <w:szCs w:val="24"/>
          <w:lang w:eastAsia="ru-RU"/>
        </w:rPr>
        <w:t xml:space="preserve">к Договору на оказание услуг </w:t>
      </w:r>
    </w:p>
    <w:p w:rsidR="00530ED3" w:rsidRDefault="00530ED3" w:rsidP="00530ED3">
      <w:pPr>
        <w:spacing w:after="0" w:line="240" w:lineRule="auto"/>
        <w:jc w:val="right"/>
        <w:rPr>
          <w:rFonts w:ascii="Times New Roman" w:hAnsi="Times New Roman" w:cs="Times New Roman"/>
          <w:bCs/>
          <w:sz w:val="24"/>
          <w:szCs w:val="24"/>
          <w:lang w:eastAsia="ru-RU"/>
        </w:rPr>
      </w:pPr>
      <w:r w:rsidRPr="0043717C">
        <w:rPr>
          <w:rFonts w:ascii="Times New Roman" w:hAnsi="Times New Roman" w:cs="Times New Roman"/>
          <w:bCs/>
          <w:sz w:val="24"/>
          <w:szCs w:val="24"/>
          <w:lang w:eastAsia="ru-RU"/>
        </w:rPr>
        <w:t>№ _____ от __________</w:t>
      </w:r>
    </w:p>
    <w:p w:rsidR="000443E1" w:rsidRDefault="000443E1" w:rsidP="00BB08D7">
      <w:pPr>
        <w:spacing w:after="0" w:line="240" w:lineRule="auto"/>
        <w:rPr>
          <w:rFonts w:ascii="Times New Roman" w:hAnsi="Times New Roman" w:cs="Times New Roman"/>
          <w:b/>
          <w:bCs/>
          <w:sz w:val="24"/>
          <w:szCs w:val="24"/>
          <w:lang w:eastAsia="ru-RU"/>
        </w:rPr>
      </w:pPr>
    </w:p>
    <w:p w:rsidR="00530ED3" w:rsidRPr="00BB08D7" w:rsidRDefault="00530ED3" w:rsidP="00BB08D7">
      <w:pPr>
        <w:spacing w:after="0" w:line="240" w:lineRule="auto"/>
        <w:rPr>
          <w:rFonts w:ascii="Times New Roman" w:hAnsi="Times New Roman" w:cs="Times New Roman"/>
          <w:b/>
          <w:bCs/>
          <w:sz w:val="24"/>
          <w:szCs w:val="24"/>
          <w:lang w:eastAsia="ru-RU"/>
        </w:rPr>
      </w:pPr>
    </w:p>
    <w:p w:rsidR="000443E1" w:rsidRPr="002B2733" w:rsidRDefault="000443E1" w:rsidP="00BB08D7">
      <w:pPr>
        <w:spacing w:after="0" w:line="240" w:lineRule="auto"/>
        <w:ind w:left="360"/>
        <w:rPr>
          <w:rFonts w:ascii="Times New Roman" w:hAnsi="Times New Roman" w:cs="Times New Roman"/>
          <w:sz w:val="24"/>
          <w:szCs w:val="24"/>
          <w:lang w:eastAsia="ru-RU"/>
        </w:rPr>
      </w:pPr>
    </w:p>
    <w:p w:rsidR="00747464" w:rsidRPr="00747464" w:rsidRDefault="000443E1" w:rsidP="00747464">
      <w:pPr>
        <w:jc w:val="center"/>
        <w:rPr>
          <w:rFonts w:ascii="Times New Roman" w:hAnsi="Times New Roman" w:cs="Times New Roman"/>
          <w:b/>
          <w:bCs/>
          <w:sz w:val="26"/>
          <w:szCs w:val="26"/>
          <w:lang w:eastAsia="ru-RU"/>
        </w:rPr>
      </w:pPr>
      <w:r>
        <w:t xml:space="preserve">    </w:t>
      </w:r>
      <w:r w:rsidR="00747464" w:rsidRPr="00747464">
        <w:rPr>
          <w:rFonts w:ascii="Times New Roman" w:hAnsi="Times New Roman" w:cs="Times New Roman"/>
          <w:b/>
          <w:bCs/>
          <w:sz w:val="26"/>
          <w:szCs w:val="26"/>
          <w:lang w:eastAsia="ru-RU"/>
        </w:rPr>
        <w:t>Спецификация</w:t>
      </w:r>
    </w:p>
    <w:p w:rsidR="00747464" w:rsidRPr="00747464" w:rsidRDefault="00747464" w:rsidP="00747464">
      <w:pPr>
        <w:spacing w:after="0" w:line="240" w:lineRule="auto"/>
        <w:jc w:val="center"/>
        <w:rPr>
          <w:rFonts w:ascii="Times New Roman" w:hAnsi="Times New Roman" w:cs="Times New Roman"/>
          <w:sz w:val="26"/>
          <w:szCs w:val="26"/>
          <w:lang w:eastAsia="ru-RU"/>
        </w:rPr>
      </w:pPr>
      <w:r w:rsidRPr="00747464">
        <w:rPr>
          <w:rFonts w:ascii="Times New Roman" w:hAnsi="Times New Roman" w:cs="Times New Roman"/>
          <w:sz w:val="26"/>
          <w:szCs w:val="26"/>
          <w:lang w:eastAsia="ru-RU"/>
        </w:rPr>
        <w:t>«Цена 1 (одной) единицы Услуги по отдельным категориям»</w:t>
      </w:r>
    </w:p>
    <w:p w:rsidR="00747464" w:rsidRPr="00747464" w:rsidRDefault="00747464" w:rsidP="00747464">
      <w:pPr>
        <w:spacing w:after="0" w:line="240" w:lineRule="auto"/>
        <w:jc w:val="center"/>
        <w:rPr>
          <w:rFonts w:ascii="Times New Roman" w:hAnsi="Times New Roman" w:cs="Times New Roman"/>
          <w:sz w:val="26"/>
          <w:szCs w:val="26"/>
          <w:lang w:eastAsia="ru-RU"/>
        </w:rPr>
      </w:pPr>
    </w:p>
    <w:p w:rsidR="00747464" w:rsidRPr="00747464" w:rsidRDefault="00747464" w:rsidP="00747464">
      <w:pPr>
        <w:spacing w:after="0" w:line="240" w:lineRule="auto"/>
        <w:ind w:left="360"/>
        <w:rPr>
          <w:rFonts w:ascii="Times New Roman" w:hAnsi="Times New Roman" w:cs="Times New Roman"/>
          <w:b/>
          <w:bCs/>
          <w:sz w:val="26"/>
          <w:szCs w:val="26"/>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
        <w:gridCol w:w="4086"/>
        <w:gridCol w:w="1292"/>
        <w:gridCol w:w="1899"/>
        <w:gridCol w:w="1907"/>
      </w:tblGrid>
      <w:tr w:rsidR="00747464" w:rsidRPr="00747464" w:rsidTr="00747464">
        <w:trPr>
          <w:trHeight w:val="493"/>
          <w:jc w:val="center"/>
        </w:trPr>
        <w:tc>
          <w:tcPr>
            <w:tcW w:w="231" w:type="pct"/>
          </w:tcPr>
          <w:p w:rsidR="00747464" w:rsidRPr="00747464" w:rsidRDefault="00747464" w:rsidP="00747464">
            <w:pPr>
              <w:spacing w:after="0" w:line="240" w:lineRule="auto"/>
              <w:rPr>
                <w:rFonts w:ascii="Times New Roman" w:eastAsia="Times New Roman" w:hAnsi="Times New Roman" w:cs="Times New Roman"/>
                <w:sz w:val="24"/>
                <w:szCs w:val="24"/>
                <w:lang w:eastAsia="ru-RU"/>
              </w:rPr>
            </w:pPr>
            <w:r w:rsidRPr="00747464">
              <w:rPr>
                <w:rFonts w:ascii="Times New Roman" w:eastAsia="Times New Roman" w:hAnsi="Times New Roman" w:cs="Times New Roman"/>
                <w:sz w:val="24"/>
                <w:szCs w:val="24"/>
                <w:lang w:eastAsia="ru-RU"/>
              </w:rPr>
              <w:t>№</w:t>
            </w:r>
          </w:p>
        </w:tc>
        <w:tc>
          <w:tcPr>
            <w:tcW w:w="2122" w:type="pct"/>
          </w:tcPr>
          <w:p w:rsidR="00747464" w:rsidRPr="00747464" w:rsidRDefault="00747464" w:rsidP="00747464">
            <w:pPr>
              <w:spacing w:after="0" w:line="240" w:lineRule="auto"/>
              <w:rPr>
                <w:rFonts w:ascii="Times New Roman" w:eastAsia="Times New Roman" w:hAnsi="Times New Roman" w:cs="Times New Roman"/>
                <w:sz w:val="24"/>
                <w:szCs w:val="24"/>
                <w:lang w:eastAsia="ru-RU"/>
              </w:rPr>
            </w:pPr>
            <w:r w:rsidRPr="00747464">
              <w:rPr>
                <w:rFonts w:ascii="Times New Roman" w:eastAsia="Times New Roman" w:hAnsi="Times New Roman" w:cs="Times New Roman"/>
                <w:sz w:val="24"/>
                <w:szCs w:val="24"/>
                <w:lang w:eastAsia="ru-RU"/>
              </w:rPr>
              <w:t>Наименование Услуг</w:t>
            </w:r>
          </w:p>
        </w:tc>
        <w:tc>
          <w:tcPr>
            <w:tcW w:w="671" w:type="pct"/>
          </w:tcPr>
          <w:p w:rsidR="00747464" w:rsidRPr="00747464" w:rsidRDefault="00747464" w:rsidP="00747464">
            <w:pPr>
              <w:spacing w:after="0" w:line="240" w:lineRule="auto"/>
              <w:rPr>
                <w:rFonts w:ascii="Times New Roman" w:eastAsia="Times New Roman" w:hAnsi="Times New Roman" w:cs="Times New Roman"/>
                <w:sz w:val="24"/>
                <w:szCs w:val="24"/>
                <w:lang w:eastAsia="ru-RU"/>
              </w:rPr>
            </w:pPr>
            <w:r w:rsidRPr="00747464">
              <w:rPr>
                <w:rFonts w:ascii="Times New Roman" w:eastAsia="Times New Roman" w:hAnsi="Times New Roman" w:cs="Times New Roman"/>
                <w:sz w:val="24"/>
                <w:szCs w:val="24"/>
                <w:lang w:eastAsia="ru-RU"/>
              </w:rPr>
              <w:t>Единица измерения</w:t>
            </w:r>
          </w:p>
        </w:tc>
        <w:tc>
          <w:tcPr>
            <w:tcW w:w="986" w:type="pct"/>
          </w:tcPr>
          <w:p w:rsidR="00747464" w:rsidRPr="00747464" w:rsidRDefault="00747464" w:rsidP="00747464">
            <w:pPr>
              <w:spacing w:after="0" w:line="240" w:lineRule="auto"/>
              <w:rPr>
                <w:rFonts w:ascii="Times New Roman" w:eastAsia="Times New Roman" w:hAnsi="Times New Roman" w:cs="Times New Roman"/>
                <w:sz w:val="24"/>
                <w:szCs w:val="24"/>
                <w:lang w:eastAsia="ru-RU"/>
              </w:rPr>
            </w:pPr>
            <w:r w:rsidRPr="00747464">
              <w:rPr>
                <w:rFonts w:ascii="Times New Roman" w:eastAsia="Times New Roman" w:hAnsi="Times New Roman" w:cs="Times New Roman"/>
                <w:sz w:val="24"/>
                <w:szCs w:val="24"/>
                <w:lang w:eastAsia="ru-RU"/>
              </w:rPr>
              <w:t>Цена за единицу измерения Услуги, без НДС, руб.</w:t>
            </w:r>
          </w:p>
        </w:tc>
        <w:tc>
          <w:tcPr>
            <w:tcW w:w="990" w:type="pct"/>
          </w:tcPr>
          <w:p w:rsidR="00747464" w:rsidRPr="00747464" w:rsidRDefault="00747464" w:rsidP="00747464">
            <w:pPr>
              <w:spacing w:after="0" w:line="240" w:lineRule="auto"/>
              <w:rPr>
                <w:rFonts w:ascii="Times New Roman" w:eastAsia="Times New Roman" w:hAnsi="Times New Roman" w:cs="Times New Roman"/>
                <w:sz w:val="24"/>
                <w:szCs w:val="24"/>
                <w:lang w:eastAsia="ru-RU"/>
              </w:rPr>
            </w:pPr>
            <w:r w:rsidRPr="00747464">
              <w:rPr>
                <w:rFonts w:ascii="Times New Roman" w:eastAsia="Times New Roman" w:hAnsi="Times New Roman" w:cs="Times New Roman"/>
                <w:sz w:val="24"/>
                <w:szCs w:val="24"/>
                <w:lang w:eastAsia="ru-RU"/>
              </w:rPr>
              <w:t xml:space="preserve">Цена за единицу измерения </w:t>
            </w:r>
            <w:r w:rsidR="00AD0854" w:rsidRPr="00747464">
              <w:rPr>
                <w:rFonts w:ascii="Times New Roman" w:eastAsia="Times New Roman" w:hAnsi="Times New Roman" w:cs="Times New Roman"/>
                <w:sz w:val="24"/>
                <w:szCs w:val="24"/>
                <w:lang w:eastAsia="ru-RU"/>
              </w:rPr>
              <w:t>Услуги, с</w:t>
            </w:r>
            <w:r w:rsidRPr="00747464">
              <w:rPr>
                <w:rFonts w:ascii="Times New Roman" w:eastAsia="Times New Roman" w:hAnsi="Times New Roman" w:cs="Times New Roman"/>
                <w:sz w:val="24"/>
                <w:szCs w:val="24"/>
                <w:lang w:eastAsia="ru-RU"/>
              </w:rPr>
              <w:t xml:space="preserve"> НДС, руб.</w:t>
            </w:r>
          </w:p>
        </w:tc>
      </w:tr>
      <w:tr w:rsidR="00747464" w:rsidRPr="00747464" w:rsidTr="00747464">
        <w:trPr>
          <w:trHeight w:val="493"/>
          <w:jc w:val="center"/>
        </w:trPr>
        <w:tc>
          <w:tcPr>
            <w:tcW w:w="231" w:type="pct"/>
          </w:tcPr>
          <w:p w:rsidR="00747464" w:rsidRPr="00747464" w:rsidRDefault="00747464" w:rsidP="00747464">
            <w:pPr>
              <w:spacing w:after="0" w:line="240" w:lineRule="auto"/>
              <w:rPr>
                <w:rFonts w:ascii="Times New Roman" w:eastAsia="Times New Roman" w:hAnsi="Times New Roman" w:cs="Times New Roman"/>
                <w:sz w:val="24"/>
                <w:szCs w:val="24"/>
                <w:lang w:eastAsia="ru-RU"/>
              </w:rPr>
            </w:pPr>
            <w:r w:rsidRPr="00747464">
              <w:rPr>
                <w:rFonts w:ascii="Times New Roman" w:eastAsia="Times New Roman" w:hAnsi="Times New Roman" w:cs="Times New Roman"/>
                <w:sz w:val="24"/>
                <w:szCs w:val="24"/>
                <w:lang w:eastAsia="ru-RU"/>
              </w:rPr>
              <w:t>1</w:t>
            </w:r>
          </w:p>
        </w:tc>
        <w:tc>
          <w:tcPr>
            <w:tcW w:w="2122" w:type="pct"/>
          </w:tcPr>
          <w:p w:rsidR="00747464" w:rsidRPr="00747464" w:rsidRDefault="00747464" w:rsidP="00747464">
            <w:pPr>
              <w:spacing w:after="0" w:line="240" w:lineRule="auto"/>
              <w:rPr>
                <w:rFonts w:ascii="Times New Roman" w:eastAsia="Times New Roman" w:hAnsi="Times New Roman" w:cs="Times New Roman"/>
                <w:sz w:val="24"/>
                <w:szCs w:val="24"/>
                <w:lang w:eastAsia="ru-RU"/>
              </w:rPr>
            </w:pPr>
            <w:r w:rsidRPr="00747464">
              <w:rPr>
                <w:rFonts w:ascii="Times New Roman" w:eastAsia="Times New Roman" w:hAnsi="Times New Roman" w:cs="Times New Roman"/>
                <w:sz w:val="24"/>
                <w:szCs w:val="24"/>
                <w:lang w:eastAsia="ru-RU"/>
              </w:rPr>
              <w:t>Проведению оценки степени профессионального риска в целях установления вероятности причинения вреда здоровью в результате воздействия вредных и (или) опасных производственных факторов на рабочих местах.</w:t>
            </w:r>
          </w:p>
        </w:tc>
        <w:tc>
          <w:tcPr>
            <w:tcW w:w="671" w:type="pct"/>
          </w:tcPr>
          <w:p w:rsidR="00747464" w:rsidRPr="00747464" w:rsidRDefault="00AD0854" w:rsidP="00747464">
            <w:pPr>
              <w:spacing w:after="0" w:line="240" w:lineRule="auto"/>
              <w:jc w:val="center"/>
              <w:rPr>
                <w:rFonts w:ascii="Times New Roman" w:eastAsia="Times New Roman" w:hAnsi="Times New Roman" w:cs="Times New Roman"/>
                <w:sz w:val="24"/>
                <w:szCs w:val="24"/>
                <w:lang w:eastAsia="ru-RU"/>
              </w:rPr>
            </w:pPr>
            <w:r w:rsidRPr="00AD0854">
              <w:rPr>
                <w:rFonts w:ascii="Times New Roman" w:eastAsia="Times New Roman" w:hAnsi="Times New Roman" w:cs="Times New Roman"/>
                <w:sz w:val="24"/>
                <w:szCs w:val="24"/>
                <w:lang w:eastAsia="ru-RU"/>
              </w:rPr>
              <w:t>рабочее место</w:t>
            </w:r>
          </w:p>
        </w:tc>
        <w:tc>
          <w:tcPr>
            <w:tcW w:w="986" w:type="pct"/>
          </w:tcPr>
          <w:p w:rsidR="00747464" w:rsidRPr="00747464" w:rsidRDefault="00747464" w:rsidP="00747464">
            <w:pPr>
              <w:spacing w:after="0" w:line="240" w:lineRule="auto"/>
              <w:jc w:val="center"/>
              <w:rPr>
                <w:rFonts w:ascii="Times New Roman" w:eastAsia="Times New Roman" w:hAnsi="Times New Roman" w:cs="Times New Roman"/>
                <w:sz w:val="24"/>
                <w:szCs w:val="24"/>
                <w:lang w:eastAsia="ru-RU"/>
              </w:rPr>
            </w:pPr>
          </w:p>
        </w:tc>
        <w:tc>
          <w:tcPr>
            <w:tcW w:w="990" w:type="pct"/>
            <w:vAlign w:val="center"/>
          </w:tcPr>
          <w:p w:rsidR="00747464" w:rsidRPr="00747464" w:rsidRDefault="00747464" w:rsidP="00747464">
            <w:pPr>
              <w:spacing w:after="0" w:line="240" w:lineRule="auto"/>
              <w:jc w:val="center"/>
              <w:rPr>
                <w:rFonts w:ascii="Times New Roman" w:eastAsia="Times New Roman" w:hAnsi="Times New Roman" w:cs="Times New Roman"/>
                <w:sz w:val="24"/>
                <w:szCs w:val="24"/>
                <w:lang w:eastAsia="ru-RU"/>
              </w:rPr>
            </w:pPr>
          </w:p>
        </w:tc>
      </w:tr>
    </w:tbl>
    <w:p w:rsidR="00747464" w:rsidRPr="00747464" w:rsidRDefault="00747464" w:rsidP="00747464">
      <w:pPr>
        <w:spacing w:after="0" w:line="240" w:lineRule="auto"/>
        <w:ind w:left="360"/>
        <w:rPr>
          <w:rFonts w:ascii="Times New Roman" w:hAnsi="Times New Roman" w:cs="Times New Roman"/>
          <w:sz w:val="26"/>
          <w:szCs w:val="26"/>
          <w:lang w:eastAsia="ru-RU"/>
        </w:rPr>
      </w:pPr>
    </w:p>
    <w:p w:rsidR="00747464" w:rsidRPr="00747464" w:rsidRDefault="00AD0854" w:rsidP="00747464">
      <w:pPr>
        <w:spacing w:after="0" w:line="240" w:lineRule="auto"/>
        <w:rPr>
          <w:rFonts w:ascii="Times New Roman" w:hAnsi="Times New Roman" w:cs="Times New Roman"/>
          <w:sz w:val="26"/>
          <w:szCs w:val="26"/>
          <w:lang w:eastAsia="ru-RU"/>
        </w:rPr>
      </w:pPr>
      <w:r w:rsidRPr="00747464">
        <w:rPr>
          <w:rFonts w:ascii="Times New Roman" w:eastAsia="Times New Roman" w:hAnsi="Times New Roman" w:cs="Times New Roman"/>
          <w:sz w:val="24"/>
          <w:szCs w:val="26"/>
          <w:lang w:eastAsia="ru-RU"/>
        </w:rPr>
        <w:t>В цену договора входят все расходы, связанные с исполнением договора, в том числе транспортные расходы. Исполнитель до места нахождения структурных подразделений Заказчика добирается за счет собственных средств</w:t>
      </w:r>
      <w:r w:rsidR="00747464" w:rsidRPr="00747464">
        <w:rPr>
          <w:rFonts w:ascii="Times New Roman" w:hAnsi="Times New Roman" w:cs="Times New Roman"/>
          <w:sz w:val="26"/>
          <w:szCs w:val="26"/>
          <w:lang w:eastAsia="ru-RU"/>
        </w:rPr>
        <w:t>.</w:t>
      </w:r>
    </w:p>
    <w:p w:rsidR="00747464" w:rsidRPr="00747464" w:rsidRDefault="00747464" w:rsidP="00747464">
      <w:pPr>
        <w:spacing w:after="0" w:line="240" w:lineRule="auto"/>
        <w:ind w:left="360"/>
        <w:rPr>
          <w:rFonts w:ascii="Times New Roman" w:hAnsi="Times New Roman" w:cs="Times New Roman"/>
          <w:sz w:val="26"/>
          <w:szCs w:val="26"/>
          <w:lang w:eastAsia="ru-RU"/>
        </w:rPr>
      </w:pPr>
    </w:p>
    <w:tbl>
      <w:tblPr>
        <w:tblW w:w="10350" w:type="dxa"/>
        <w:tblLook w:val="04A0" w:firstRow="1" w:lastRow="0" w:firstColumn="1" w:lastColumn="0" w:noHBand="0" w:noVBand="1"/>
      </w:tblPr>
      <w:tblGrid>
        <w:gridCol w:w="5175"/>
        <w:gridCol w:w="5175"/>
      </w:tblGrid>
      <w:tr w:rsidR="00747464" w:rsidRPr="00747464" w:rsidTr="005A6821">
        <w:tc>
          <w:tcPr>
            <w:tcW w:w="5175" w:type="dxa"/>
            <w:hideMark/>
          </w:tcPr>
          <w:p w:rsidR="00747464" w:rsidRPr="00747464" w:rsidRDefault="00747464" w:rsidP="00747464">
            <w:pPr>
              <w:spacing w:after="120" w:line="240" w:lineRule="auto"/>
              <w:rPr>
                <w:rFonts w:ascii="Times New Roman" w:eastAsia="Times New Roman" w:hAnsi="Times New Roman" w:cs="Times New Roman"/>
                <w:b/>
                <w:sz w:val="26"/>
                <w:szCs w:val="26"/>
                <w:lang w:eastAsia="ru-RU"/>
              </w:rPr>
            </w:pPr>
            <w:r w:rsidRPr="00747464">
              <w:rPr>
                <w:rFonts w:ascii="Times New Roman" w:eastAsia="Times New Roman" w:hAnsi="Times New Roman" w:cs="Times New Roman"/>
                <w:b/>
                <w:sz w:val="26"/>
                <w:szCs w:val="26"/>
                <w:lang w:eastAsia="ru-RU"/>
              </w:rPr>
              <w:t>Заказчик:</w:t>
            </w:r>
          </w:p>
        </w:tc>
        <w:tc>
          <w:tcPr>
            <w:tcW w:w="5175" w:type="dxa"/>
          </w:tcPr>
          <w:p w:rsidR="00747464" w:rsidRPr="00747464" w:rsidRDefault="00747464" w:rsidP="00747464">
            <w:pPr>
              <w:spacing w:after="0" w:line="240" w:lineRule="auto"/>
              <w:rPr>
                <w:rFonts w:ascii="Times New Roman" w:eastAsia="Times New Roman" w:hAnsi="Times New Roman" w:cs="Times New Roman"/>
                <w:b/>
                <w:snapToGrid w:val="0"/>
                <w:sz w:val="24"/>
                <w:szCs w:val="24"/>
                <w:lang w:eastAsia="ru-RU"/>
              </w:rPr>
            </w:pPr>
            <w:r w:rsidRPr="00747464">
              <w:rPr>
                <w:rFonts w:ascii="Times New Roman" w:eastAsia="Times New Roman" w:hAnsi="Times New Roman" w:cs="Times New Roman"/>
                <w:b/>
                <w:snapToGrid w:val="0"/>
                <w:sz w:val="24"/>
                <w:szCs w:val="24"/>
                <w:lang w:eastAsia="ru-RU"/>
              </w:rPr>
              <w:t>Исполнитель:</w:t>
            </w:r>
          </w:p>
        </w:tc>
      </w:tr>
      <w:tr w:rsidR="00747464" w:rsidRPr="00747464" w:rsidTr="005A6821">
        <w:tc>
          <w:tcPr>
            <w:tcW w:w="5175" w:type="dxa"/>
            <w:hideMark/>
          </w:tcPr>
          <w:p w:rsidR="00747464" w:rsidRPr="00747464" w:rsidRDefault="00747464" w:rsidP="00747464">
            <w:pPr>
              <w:spacing w:after="120" w:line="240" w:lineRule="auto"/>
              <w:rPr>
                <w:rFonts w:ascii="Times New Roman" w:eastAsia="Times New Roman" w:hAnsi="Times New Roman" w:cs="Times New Roman"/>
                <w:b/>
                <w:sz w:val="26"/>
                <w:szCs w:val="26"/>
                <w:lang w:eastAsia="ru-RU"/>
              </w:rPr>
            </w:pPr>
            <w:r w:rsidRPr="00747464">
              <w:rPr>
                <w:rFonts w:ascii="Times New Roman" w:eastAsia="Times New Roman" w:hAnsi="Times New Roman" w:cs="Times New Roman"/>
                <w:b/>
                <w:sz w:val="26"/>
                <w:szCs w:val="26"/>
                <w:lang w:eastAsia="ru-RU"/>
              </w:rPr>
              <w:t>Генеральный директор</w:t>
            </w:r>
          </w:p>
          <w:p w:rsidR="00747464" w:rsidRPr="00747464" w:rsidRDefault="00747464" w:rsidP="00747464">
            <w:pPr>
              <w:spacing w:after="120" w:line="240" w:lineRule="auto"/>
              <w:rPr>
                <w:rFonts w:ascii="Times New Roman" w:eastAsia="Times New Roman" w:hAnsi="Times New Roman" w:cs="Times New Roman"/>
                <w:b/>
                <w:sz w:val="26"/>
                <w:szCs w:val="26"/>
                <w:lang w:eastAsia="ru-RU"/>
              </w:rPr>
            </w:pPr>
            <w:r w:rsidRPr="00747464">
              <w:rPr>
                <w:rFonts w:ascii="Times New Roman" w:eastAsia="Times New Roman" w:hAnsi="Times New Roman" w:cs="Times New Roman"/>
                <w:b/>
                <w:sz w:val="26"/>
                <w:szCs w:val="26"/>
                <w:lang w:eastAsia="ru-RU"/>
              </w:rPr>
              <w:t>ПАО «Башинформсвязь»</w:t>
            </w:r>
          </w:p>
          <w:p w:rsidR="00747464" w:rsidRPr="00747464" w:rsidRDefault="00747464" w:rsidP="00747464">
            <w:pPr>
              <w:spacing w:after="120" w:line="240" w:lineRule="auto"/>
              <w:rPr>
                <w:rFonts w:ascii="Times New Roman" w:eastAsia="Times New Roman" w:hAnsi="Times New Roman" w:cs="Times New Roman"/>
                <w:b/>
                <w:sz w:val="26"/>
                <w:szCs w:val="26"/>
                <w:lang w:eastAsia="ru-RU"/>
              </w:rPr>
            </w:pPr>
          </w:p>
        </w:tc>
        <w:tc>
          <w:tcPr>
            <w:tcW w:w="5175" w:type="dxa"/>
          </w:tcPr>
          <w:p w:rsidR="00747464" w:rsidRPr="00747464" w:rsidRDefault="00747464" w:rsidP="00747464">
            <w:pPr>
              <w:spacing w:after="0" w:line="240" w:lineRule="auto"/>
              <w:rPr>
                <w:rFonts w:ascii="Times New Roman" w:eastAsia="Times New Roman" w:hAnsi="Times New Roman" w:cs="Times New Roman"/>
                <w:b/>
                <w:snapToGrid w:val="0"/>
                <w:sz w:val="24"/>
                <w:szCs w:val="24"/>
                <w:lang w:eastAsia="ru-RU"/>
              </w:rPr>
            </w:pPr>
          </w:p>
        </w:tc>
      </w:tr>
      <w:tr w:rsidR="00747464" w:rsidRPr="00747464" w:rsidTr="005A6821">
        <w:tc>
          <w:tcPr>
            <w:tcW w:w="5175" w:type="dxa"/>
            <w:hideMark/>
          </w:tcPr>
          <w:p w:rsidR="00747464" w:rsidRPr="00747464" w:rsidRDefault="00747464" w:rsidP="00747464">
            <w:pPr>
              <w:spacing w:after="120" w:line="240" w:lineRule="auto"/>
              <w:rPr>
                <w:rFonts w:ascii="Times New Roman" w:eastAsia="Times New Roman" w:hAnsi="Times New Roman" w:cs="Times New Roman"/>
                <w:b/>
                <w:sz w:val="26"/>
                <w:szCs w:val="26"/>
                <w:lang w:eastAsia="ru-RU"/>
              </w:rPr>
            </w:pPr>
          </w:p>
        </w:tc>
        <w:tc>
          <w:tcPr>
            <w:tcW w:w="5175" w:type="dxa"/>
          </w:tcPr>
          <w:p w:rsidR="00747464" w:rsidRPr="00747464" w:rsidRDefault="00747464" w:rsidP="00747464">
            <w:pPr>
              <w:spacing w:after="0" w:line="240" w:lineRule="auto"/>
              <w:rPr>
                <w:rFonts w:ascii="Times New Roman" w:eastAsia="Times New Roman" w:hAnsi="Times New Roman" w:cs="Times New Roman"/>
                <w:b/>
                <w:snapToGrid w:val="0"/>
                <w:sz w:val="24"/>
                <w:szCs w:val="24"/>
                <w:lang w:eastAsia="ru-RU"/>
              </w:rPr>
            </w:pPr>
          </w:p>
        </w:tc>
      </w:tr>
      <w:tr w:rsidR="00747464" w:rsidRPr="00747464" w:rsidTr="005A6821">
        <w:tc>
          <w:tcPr>
            <w:tcW w:w="5175" w:type="dxa"/>
            <w:hideMark/>
          </w:tcPr>
          <w:p w:rsidR="00747464" w:rsidRPr="00747464" w:rsidRDefault="00747464" w:rsidP="00747464">
            <w:pPr>
              <w:spacing w:after="120" w:line="240" w:lineRule="auto"/>
              <w:rPr>
                <w:rFonts w:ascii="Times New Roman" w:eastAsia="Times New Roman" w:hAnsi="Times New Roman" w:cs="Times New Roman"/>
                <w:b/>
                <w:sz w:val="26"/>
                <w:szCs w:val="26"/>
                <w:lang w:eastAsia="ru-RU"/>
              </w:rPr>
            </w:pPr>
            <w:r w:rsidRPr="00747464">
              <w:rPr>
                <w:rFonts w:ascii="Times New Roman" w:eastAsia="Times New Roman" w:hAnsi="Times New Roman" w:cs="Times New Roman"/>
                <w:b/>
                <w:sz w:val="26"/>
                <w:szCs w:val="26"/>
                <w:lang w:eastAsia="ru-RU"/>
              </w:rPr>
              <w:t>______________ / С.А. Алферов/</w:t>
            </w:r>
          </w:p>
        </w:tc>
        <w:tc>
          <w:tcPr>
            <w:tcW w:w="5175" w:type="dxa"/>
          </w:tcPr>
          <w:p w:rsidR="00747464" w:rsidRPr="00747464" w:rsidRDefault="00747464" w:rsidP="00747464">
            <w:pPr>
              <w:spacing w:after="0" w:line="240" w:lineRule="auto"/>
              <w:rPr>
                <w:rFonts w:ascii="Times New Roman" w:eastAsia="Times New Roman" w:hAnsi="Times New Roman" w:cs="Times New Roman"/>
                <w:b/>
                <w:snapToGrid w:val="0"/>
                <w:sz w:val="24"/>
                <w:szCs w:val="24"/>
                <w:lang w:eastAsia="ru-RU"/>
              </w:rPr>
            </w:pPr>
            <w:r w:rsidRPr="00747464">
              <w:rPr>
                <w:rFonts w:ascii="Times New Roman" w:eastAsia="Times New Roman" w:hAnsi="Times New Roman" w:cs="Times New Roman"/>
                <w:b/>
                <w:snapToGrid w:val="0"/>
                <w:sz w:val="24"/>
                <w:szCs w:val="24"/>
                <w:lang w:eastAsia="ru-RU"/>
              </w:rPr>
              <w:t>__________________/</w:t>
            </w:r>
            <w:r w:rsidRPr="00747464" w:rsidDel="00134500">
              <w:rPr>
                <w:rFonts w:ascii="Times New Roman" w:eastAsia="Times New Roman" w:hAnsi="Times New Roman" w:cs="Times New Roman"/>
                <w:b/>
                <w:snapToGrid w:val="0"/>
                <w:sz w:val="24"/>
                <w:szCs w:val="24"/>
                <w:lang w:eastAsia="ru-RU"/>
              </w:rPr>
              <w:t xml:space="preserve"> </w:t>
            </w:r>
            <w:r w:rsidRPr="00747464">
              <w:rPr>
                <w:rFonts w:ascii="Times New Roman" w:eastAsia="Times New Roman" w:hAnsi="Times New Roman" w:cs="Times New Roman"/>
                <w:b/>
                <w:snapToGrid w:val="0"/>
                <w:sz w:val="24"/>
                <w:szCs w:val="24"/>
                <w:lang w:eastAsia="ru-RU"/>
              </w:rPr>
              <w:t xml:space="preserve">___________/                              </w:t>
            </w:r>
          </w:p>
        </w:tc>
      </w:tr>
      <w:tr w:rsidR="00747464" w:rsidRPr="00747464" w:rsidTr="005A6821">
        <w:tc>
          <w:tcPr>
            <w:tcW w:w="5175" w:type="dxa"/>
            <w:hideMark/>
          </w:tcPr>
          <w:p w:rsidR="00747464" w:rsidRPr="00747464" w:rsidRDefault="00747464" w:rsidP="00747464">
            <w:pPr>
              <w:spacing w:after="120" w:line="240" w:lineRule="auto"/>
              <w:rPr>
                <w:rFonts w:ascii="Times New Roman" w:eastAsia="Times New Roman" w:hAnsi="Times New Roman" w:cs="Times New Roman"/>
                <w:b/>
                <w:sz w:val="26"/>
                <w:szCs w:val="26"/>
                <w:lang w:eastAsia="ru-RU"/>
              </w:rPr>
            </w:pPr>
            <w:proofErr w:type="spellStart"/>
            <w:r w:rsidRPr="00747464">
              <w:rPr>
                <w:rFonts w:ascii="Times New Roman" w:eastAsia="Times New Roman" w:hAnsi="Times New Roman" w:cs="Times New Roman"/>
                <w:b/>
                <w:sz w:val="26"/>
                <w:szCs w:val="26"/>
                <w:lang w:eastAsia="ru-RU"/>
              </w:rPr>
              <w:t>м.п</w:t>
            </w:r>
            <w:proofErr w:type="spellEnd"/>
            <w:r w:rsidRPr="00747464">
              <w:rPr>
                <w:rFonts w:ascii="Times New Roman" w:eastAsia="Times New Roman" w:hAnsi="Times New Roman" w:cs="Times New Roman"/>
                <w:b/>
                <w:sz w:val="26"/>
                <w:szCs w:val="26"/>
                <w:lang w:eastAsia="ru-RU"/>
              </w:rPr>
              <w:t>.</w:t>
            </w:r>
          </w:p>
        </w:tc>
        <w:tc>
          <w:tcPr>
            <w:tcW w:w="5175" w:type="dxa"/>
          </w:tcPr>
          <w:p w:rsidR="00747464" w:rsidRPr="00747464" w:rsidRDefault="00747464" w:rsidP="00747464">
            <w:pPr>
              <w:spacing w:after="0" w:line="240" w:lineRule="auto"/>
              <w:rPr>
                <w:rFonts w:ascii="Times New Roman" w:eastAsia="Times New Roman" w:hAnsi="Times New Roman" w:cs="Times New Roman"/>
                <w:b/>
                <w:snapToGrid w:val="0"/>
                <w:sz w:val="24"/>
                <w:szCs w:val="24"/>
                <w:lang w:eastAsia="ru-RU"/>
              </w:rPr>
            </w:pPr>
            <w:proofErr w:type="spellStart"/>
            <w:r w:rsidRPr="00747464">
              <w:rPr>
                <w:rFonts w:ascii="Times New Roman" w:eastAsia="Times New Roman" w:hAnsi="Times New Roman" w:cs="Times New Roman"/>
                <w:b/>
                <w:snapToGrid w:val="0"/>
                <w:sz w:val="24"/>
                <w:szCs w:val="24"/>
                <w:lang w:eastAsia="ru-RU"/>
              </w:rPr>
              <w:t>м.п</w:t>
            </w:r>
            <w:proofErr w:type="spellEnd"/>
            <w:r w:rsidRPr="00747464">
              <w:rPr>
                <w:rFonts w:ascii="Times New Roman" w:eastAsia="Times New Roman" w:hAnsi="Times New Roman" w:cs="Times New Roman"/>
                <w:b/>
                <w:snapToGrid w:val="0"/>
                <w:sz w:val="24"/>
                <w:szCs w:val="24"/>
                <w:lang w:eastAsia="ru-RU"/>
              </w:rPr>
              <w:t>.</w:t>
            </w:r>
          </w:p>
        </w:tc>
      </w:tr>
    </w:tbl>
    <w:p w:rsidR="00747464" w:rsidRPr="00747464" w:rsidRDefault="00747464" w:rsidP="00747464">
      <w:pPr>
        <w:spacing w:after="0" w:line="240" w:lineRule="auto"/>
        <w:rPr>
          <w:rFonts w:ascii="Times New Roman" w:hAnsi="Times New Roman" w:cs="Times New Roman"/>
          <w:sz w:val="24"/>
          <w:szCs w:val="24"/>
          <w:lang w:eastAsia="ru-RU"/>
        </w:rPr>
      </w:pPr>
    </w:p>
    <w:p w:rsidR="000A651D" w:rsidRDefault="000443E1" w:rsidP="00B52A1A">
      <w:r>
        <w:t xml:space="preserve">                                                           </w:t>
      </w:r>
    </w:p>
    <w:p w:rsidR="000A651D" w:rsidRDefault="000A651D" w:rsidP="000A651D"/>
    <w:p w:rsidR="00C676AE" w:rsidRDefault="00C676AE" w:rsidP="000A651D"/>
    <w:p w:rsidR="00C676AE" w:rsidRDefault="00C676AE" w:rsidP="000A651D"/>
    <w:p w:rsidR="00C676AE" w:rsidRDefault="00C676AE" w:rsidP="000A651D"/>
    <w:p w:rsidR="00C676AE" w:rsidRDefault="00C676AE" w:rsidP="000A651D"/>
    <w:p w:rsidR="00C676AE" w:rsidRDefault="00C676AE" w:rsidP="000A651D"/>
    <w:p w:rsidR="00C676AE" w:rsidRDefault="00C676AE" w:rsidP="000A651D"/>
    <w:p w:rsidR="00C676AE" w:rsidRDefault="00C676AE" w:rsidP="000A651D"/>
    <w:p w:rsidR="00C676AE" w:rsidRDefault="00C676AE" w:rsidP="00C676A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Приложение № 4 </w:t>
      </w:r>
    </w:p>
    <w:p w:rsidR="00C676AE" w:rsidRPr="0043717C" w:rsidRDefault="00C676AE" w:rsidP="00C676AE">
      <w:pPr>
        <w:spacing w:after="0" w:line="240" w:lineRule="auto"/>
        <w:jc w:val="right"/>
        <w:rPr>
          <w:rFonts w:ascii="Times New Roman" w:hAnsi="Times New Roman" w:cs="Times New Roman"/>
          <w:bCs/>
          <w:sz w:val="24"/>
          <w:szCs w:val="24"/>
          <w:lang w:eastAsia="ru-RU"/>
        </w:rPr>
      </w:pPr>
      <w:r w:rsidRPr="0043717C">
        <w:rPr>
          <w:rFonts w:ascii="Times New Roman" w:hAnsi="Times New Roman" w:cs="Times New Roman"/>
          <w:bCs/>
          <w:sz w:val="24"/>
          <w:szCs w:val="24"/>
          <w:lang w:eastAsia="ru-RU"/>
        </w:rPr>
        <w:t xml:space="preserve">к Договору на оказание услуг </w:t>
      </w:r>
    </w:p>
    <w:p w:rsidR="00C676AE" w:rsidRDefault="00C676AE" w:rsidP="00C676AE">
      <w:pPr>
        <w:spacing w:after="0" w:line="240" w:lineRule="auto"/>
        <w:jc w:val="right"/>
        <w:rPr>
          <w:rFonts w:ascii="Times New Roman" w:hAnsi="Times New Roman" w:cs="Times New Roman"/>
          <w:bCs/>
          <w:sz w:val="24"/>
          <w:szCs w:val="24"/>
          <w:lang w:eastAsia="ru-RU"/>
        </w:rPr>
      </w:pPr>
      <w:r w:rsidRPr="0043717C">
        <w:rPr>
          <w:rFonts w:ascii="Times New Roman" w:hAnsi="Times New Roman" w:cs="Times New Roman"/>
          <w:bCs/>
          <w:sz w:val="24"/>
          <w:szCs w:val="24"/>
          <w:lang w:eastAsia="ru-RU"/>
        </w:rPr>
        <w:t>№ _____ от __________</w:t>
      </w:r>
    </w:p>
    <w:p w:rsidR="000A651D" w:rsidRPr="000A651D" w:rsidRDefault="000A651D" w:rsidP="00A71537">
      <w:pPr>
        <w:spacing w:before="40" w:after="40" w:line="240" w:lineRule="auto"/>
        <w:jc w:val="right"/>
        <w:rPr>
          <w:rFonts w:ascii="Arial" w:eastAsia="Times New Roman" w:hAnsi="Arial" w:cs="Arial"/>
          <w:sz w:val="20"/>
          <w:szCs w:val="24"/>
          <w:lang w:eastAsia="ru-RU"/>
        </w:rPr>
      </w:pPr>
    </w:p>
    <w:p w:rsidR="000A651D" w:rsidRPr="00C676AE" w:rsidRDefault="000A651D" w:rsidP="000A651D">
      <w:pPr>
        <w:spacing w:before="40" w:after="40" w:line="240" w:lineRule="auto"/>
        <w:jc w:val="center"/>
        <w:rPr>
          <w:rFonts w:ascii="Times New Roman" w:eastAsia="Times New Roman" w:hAnsi="Times New Roman" w:cs="Times New Roman"/>
          <w:b/>
          <w:sz w:val="24"/>
          <w:szCs w:val="24"/>
          <w:lang w:eastAsia="ru-RU"/>
        </w:rPr>
      </w:pPr>
      <w:r w:rsidRPr="00C676AE">
        <w:rPr>
          <w:rFonts w:ascii="Times New Roman" w:eastAsia="Times New Roman" w:hAnsi="Times New Roman" w:cs="Times New Roman"/>
          <w:b/>
          <w:sz w:val="24"/>
          <w:szCs w:val="24"/>
          <w:lang w:eastAsia="ru-RU"/>
        </w:rPr>
        <w:t>АНТИКОРРУПЦИОННАЯ ОГОВОРКА</w:t>
      </w:r>
    </w:p>
    <w:p w:rsidR="000A651D" w:rsidRPr="00C676AE" w:rsidRDefault="000A651D" w:rsidP="000A651D">
      <w:pPr>
        <w:spacing w:before="40" w:after="40" w:line="240" w:lineRule="auto"/>
        <w:jc w:val="both"/>
        <w:rPr>
          <w:rFonts w:ascii="Times New Roman" w:eastAsia="Times New Roman" w:hAnsi="Times New Roman" w:cs="Times New Roman"/>
          <w:sz w:val="24"/>
          <w:szCs w:val="24"/>
          <w:lang w:eastAsia="ru-RU"/>
        </w:rPr>
      </w:pPr>
    </w:p>
    <w:p w:rsidR="000A651D" w:rsidRPr="00C676AE" w:rsidRDefault="000A651D" w:rsidP="000A651D">
      <w:pPr>
        <w:spacing w:before="40" w:after="40" w:line="240" w:lineRule="auto"/>
        <w:jc w:val="both"/>
        <w:rPr>
          <w:rFonts w:ascii="Times New Roman" w:eastAsia="Times New Roman" w:hAnsi="Times New Roman" w:cs="Times New Roman"/>
          <w:sz w:val="24"/>
          <w:szCs w:val="24"/>
          <w:lang w:eastAsia="ru-RU"/>
        </w:rPr>
      </w:pPr>
      <w:r w:rsidRPr="00C676AE">
        <w:rPr>
          <w:rFonts w:ascii="Times New Roman" w:eastAsia="Times New Roman" w:hAnsi="Times New Roman" w:cs="Times New Roman"/>
          <w:sz w:val="24"/>
          <w:szCs w:val="24"/>
          <w:lang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0A651D" w:rsidRPr="00C676AE" w:rsidRDefault="000A651D" w:rsidP="000A651D">
      <w:pPr>
        <w:spacing w:before="40" w:after="40" w:line="240" w:lineRule="auto"/>
        <w:jc w:val="both"/>
        <w:rPr>
          <w:rFonts w:ascii="Times New Roman" w:eastAsia="Times New Roman" w:hAnsi="Times New Roman" w:cs="Times New Roman"/>
          <w:sz w:val="24"/>
          <w:szCs w:val="24"/>
          <w:lang w:eastAsia="ru-RU"/>
        </w:rPr>
      </w:pPr>
      <w:r w:rsidRPr="00C676AE">
        <w:rPr>
          <w:rFonts w:ascii="Times New Roman" w:eastAsia="Times New Roman" w:hAnsi="Times New Roman" w:cs="Times New Roman"/>
          <w:sz w:val="24"/>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0A651D" w:rsidRPr="00C676AE" w:rsidRDefault="000A651D" w:rsidP="000A651D">
      <w:pPr>
        <w:spacing w:before="40" w:after="40" w:line="240" w:lineRule="auto"/>
        <w:jc w:val="both"/>
        <w:rPr>
          <w:rFonts w:ascii="Times New Roman" w:eastAsia="Times New Roman" w:hAnsi="Times New Roman" w:cs="Times New Roman"/>
          <w:sz w:val="24"/>
          <w:szCs w:val="24"/>
          <w:lang w:eastAsia="ru-RU"/>
        </w:rPr>
      </w:pPr>
    </w:p>
    <w:p w:rsidR="000A651D" w:rsidRPr="00C676AE" w:rsidRDefault="000A651D" w:rsidP="000A651D">
      <w:pPr>
        <w:spacing w:before="40" w:after="40" w:line="240" w:lineRule="auto"/>
        <w:jc w:val="both"/>
        <w:rPr>
          <w:rFonts w:ascii="Times New Roman" w:eastAsia="Times New Roman" w:hAnsi="Times New Roman" w:cs="Times New Roman"/>
          <w:sz w:val="24"/>
          <w:szCs w:val="24"/>
          <w:lang w:eastAsia="ru-RU"/>
        </w:rPr>
      </w:pPr>
      <w:r w:rsidRPr="00C676AE">
        <w:rPr>
          <w:rFonts w:ascii="Times New Roman" w:eastAsia="Times New Roman" w:hAnsi="Times New Roman" w:cs="Times New Roman"/>
          <w:sz w:val="24"/>
          <w:szCs w:val="24"/>
          <w:lang w:eastAsia="ru-RU"/>
        </w:rPr>
        <w:t>Статья 1.</w:t>
      </w:r>
    </w:p>
    <w:p w:rsidR="000A651D" w:rsidRPr="00C676AE" w:rsidRDefault="000A651D" w:rsidP="000A651D">
      <w:pPr>
        <w:spacing w:before="40" w:after="40" w:line="240" w:lineRule="auto"/>
        <w:jc w:val="both"/>
        <w:rPr>
          <w:rFonts w:ascii="Times New Roman" w:eastAsia="Times New Roman" w:hAnsi="Times New Roman" w:cs="Times New Roman"/>
          <w:sz w:val="24"/>
          <w:szCs w:val="24"/>
          <w:lang w:eastAsia="ru-RU"/>
        </w:rPr>
      </w:pPr>
      <w:r w:rsidRPr="00C676AE">
        <w:rPr>
          <w:rFonts w:ascii="Times New Roman" w:eastAsia="Times New Roman" w:hAnsi="Times New Roman" w:cs="Times New Roman"/>
          <w:sz w:val="24"/>
          <w:szCs w:val="24"/>
          <w:lang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0A651D" w:rsidRPr="00C676AE" w:rsidRDefault="000A651D" w:rsidP="000A651D">
      <w:pPr>
        <w:spacing w:before="40" w:after="40" w:line="240" w:lineRule="auto"/>
        <w:jc w:val="both"/>
        <w:rPr>
          <w:rFonts w:ascii="Times New Roman" w:eastAsia="Times New Roman" w:hAnsi="Times New Roman" w:cs="Times New Roman"/>
          <w:sz w:val="24"/>
          <w:szCs w:val="24"/>
          <w:lang w:eastAsia="ru-RU"/>
        </w:rPr>
      </w:pPr>
      <w:r w:rsidRPr="00C676AE">
        <w:rPr>
          <w:rFonts w:ascii="Times New Roman" w:eastAsia="Times New Roman" w:hAnsi="Times New Roman" w:cs="Times New Roman"/>
          <w:sz w:val="24"/>
          <w:szCs w:val="24"/>
          <w:lang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0A651D" w:rsidRPr="00C676AE" w:rsidRDefault="000A651D" w:rsidP="000A651D">
      <w:pPr>
        <w:spacing w:before="40" w:after="40" w:line="240" w:lineRule="auto"/>
        <w:jc w:val="both"/>
        <w:rPr>
          <w:rFonts w:ascii="Times New Roman" w:eastAsia="Times New Roman" w:hAnsi="Times New Roman" w:cs="Times New Roman"/>
          <w:sz w:val="24"/>
          <w:szCs w:val="24"/>
          <w:lang w:eastAsia="ru-RU"/>
        </w:rPr>
      </w:pPr>
    </w:p>
    <w:p w:rsidR="000A651D" w:rsidRPr="00C676AE" w:rsidRDefault="000A651D" w:rsidP="000A651D">
      <w:pPr>
        <w:spacing w:before="40" w:after="40" w:line="240" w:lineRule="auto"/>
        <w:jc w:val="both"/>
        <w:rPr>
          <w:rFonts w:ascii="Times New Roman" w:eastAsia="Times New Roman" w:hAnsi="Times New Roman" w:cs="Times New Roman"/>
          <w:sz w:val="24"/>
          <w:szCs w:val="24"/>
          <w:lang w:eastAsia="ru-RU"/>
        </w:rPr>
      </w:pPr>
      <w:r w:rsidRPr="00C676AE">
        <w:rPr>
          <w:rFonts w:ascii="Times New Roman" w:eastAsia="Times New Roman" w:hAnsi="Times New Roman" w:cs="Times New Roman"/>
          <w:sz w:val="24"/>
          <w:szCs w:val="24"/>
          <w:lang w:eastAsia="ru-RU"/>
        </w:rPr>
        <w:t>Статья 2.</w:t>
      </w:r>
    </w:p>
    <w:p w:rsidR="000A651D" w:rsidRPr="00C676AE" w:rsidRDefault="000A651D" w:rsidP="000A651D">
      <w:pPr>
        <w:spacing w:before="40" w:after="40" w:line="240" w:lineRule="auto"/>
        <w:jc w:val="both"/>
        <w:rPr>
          <w:rFonts w:ascii="Times New Roman" w:eastAsia="Times New Roman" w:hAnsi="Times New Roman" w:cs="Times New Roman"/>
          <w:sz w:val="24"/>
          <w:szCs w:val="24"/>
          <w:lang w:eastAsia="ru-RU"/>
        </w:rPr>
      </w:pPr>
      <w:r w:rsidRPr="00C676AE">
        <w:rPr>
          <w:rFonts w:ascii="Times New Roman" w:eastAsia="Times New Roman" w:hAnsi="Times New Roman" w:cs="Times New Roman"/>
          <w:sz w:val="24"/>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0A651D" w:rsidRPr="00C676AE" w:rsidRDefault="000A651D" w:rsidP="000A651D">
      <w:pPr>
        <w:spacing w:before="40" w:after="40" w:line="240" w:lineRule="auto"/>
        <w:jc w:val="both"/>
        <w:rPr>
          <w:rFonts w:ascii="Times New Roman" w:eastAsia="Times New Roman" w:hAnsi="Times New Roman" w:cs="Times New Roman"/>
          <w:sz w:val="24"/>
          <w:szCs w:val="24"/>
          <w:lang w:eastAsia="ru-RU"/>
        </w:rPr>
      </w:pPr>
      <w:r w:rsidRPr="00C676AE">
        <w:rPr>
          <w:rFonts w:ascii="Times New Roman" w:eastAsia="Times New Roman" w:hAnsi="Times New Roman" w:cs="Times New Roman"/>
          <w:sz w:val="24"/>
          <w:szCs w:val="24"/>
          <w:lang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0A651D" w:rsidRPr="00C676AE" w:rsidRDefault="000A651D" w:rsidP="000A651D">
      <w:pPr>
        <w:spacing w:before="40" w:after="40" w:line="240" w:lineRule="auto"/>
        <w:jc w:val="both"/>
        <w:rPr>
          <w:rFonts w:ascii="Times New Roman" w:eastAsia="Times New Roman" w:hAnsi="Times New Roman" w:cs="Times New Roman"/>
          <w:sz w:val="24"/>
          <w:szCs w:val="24"/>
          <w:lang w:eastAsia="ru-RU"/>
        </w:rPr>
      </w:pPr>
    </w:p>
    <w:p w:rsidR="000A651D" w:rsidRPr="00C676AE" w:rsidRDefault="000A651D" w:rsidP="000A651D">
      <w:pPr>
        <w:spacing w:before="40" w:after="40" w:line="240" w:lineRule="auto"/>
        <w:jc w:val="both"/>
        <w:rPr>
          <w:rFonts w:ascii="Times New Roman" w:eastAsia="Times New Roman" w:hAnsi="Times New Roman" w:cs="Times New Roman"/>
          <w:sz w:val="24"/>
          <w:szCs w:val="24"/>
          <w:lang w:eastAsia="ru-RU"/>
        </w:rPr>
      </w:pPr>
      <w:r w:rsidRPr="00C676AE">
        <w:rPr>
          <w:rFonts w:ascii="Times New Roman" w:eastAsia="Times New Roman" w:hAnsi="Times New Roman" w:cs="Times New Roman"/>
          <w:sz w:val="24"/>
          <w:szCs w:val="24"/>
          <w:lang w:eastAsia="ru-RU"/>
        </w:rPr>
        <w:t>Статья 3.</w:t>
      </w:r>
    </w:p>
    <w:p w:rsidR="000A651D" w:rsidRPr="00C676AE" w:rsidRDefault="000A651D" w:rsidP="000A651D">
      <w:pPr>
        <w:spacing w:before="40" w:after="40" w:line="240" w:lineRule="auto"/>
        <w:jc w:val="both"/>
        <w:rPr>
          <w:rFonts w:ascii="Times New Roman" w:eastAsia="Times New Roman" w:hAnsi="Times New Roman" w:cs="Times New Roman"/>
          <w:sz w:val="24"/>
          <w:szCs w:val="24"/>
          <w:lang w:eastAsia="ru-RU"/>
        </w:rPr>
      </w:pPr>
    </w:p>
    <w:p w:rsidR="000A651D" w:rsidRDefault="000A651D" w:rsidP="000A651D">
      <w:pPr>
        <w:spacing w:before="40" w:after="40" w:line="240" w:lineRule="auto"/>
        <w:jc w:val="both"/>
        <w:rPr>
          <w:rFonts w:ascii="Times New Roman" w:eastAsia="Times New Roman" w:hAnsi="Times New Roman" w:cs="Times New Roman"/>
          <w:sz w:val="24"/>
          <w:szCs w:val="24"/>
          <w:lang w:eastAsia="ru-RU"/>
        </w:rPr>
      </w:pPr>
      <w:r w:rsidRPr="00C676AE">
        <w:rPr>
          <w:rFonts w:ascii="Times New Roman" w:eastAsia="Times New Roman" w:hAnsi="Times New Roman" w:cs="Times New Roman"/>
          <w:sz w:val="24"/>
          <w:szCs w:val="24"/>
          <w:lang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C676AE" w:rsidRDefault="00C676AE" w:rsidP="000A651D">
      <w:pPr>
        <w:spacing w:before="40" w:after="40" w:line="240" w:lineRule="auto"/>
        <w:jc w:val="both"/>
        <w:rPr>
          <w:rFonts w:ascii="Times New Roman" w:eastAsia="Times New Roman" w:hAnsi="Times New Roman" w:cs="Times New Roman"/>
          <w:sz w:val="24"/>
          <w:szCs w:val="24"/>
          <w:lang w:eastAsia="ru-RU"/>
        </w:rPr>
      </w:pPr>
    </w:p>
    <w:p w:rsidR="00C676AE" w:rsidRDefault="00C676AE" w:rsidP="000A651D">
      <w:pPr>
        <w:spacing w:before="40" w:after="40" w:line="240" w:lineRule="auto"/>
        <w:jc w:val="both"/>
        <w:rPr>
          <w:rFonts w:ascii="Times New Roman" w:eastAsia="Times New Roman" w:hAnsi="Times New Roman" w:cs="Times New Roman"/>
          <w:sz w:val="24"/>
          <w:szCs w:val="24"/>
          <w:lang w:eastAsia="ru-RU"/>
        </w:rPr>
      </w:pPr>
    </w:p>
    <w:p w:rsidR="00C676AE" w:rsidRDefault="00C676AE" w:rsidP="000A651D">
      <w:pPr>
        <w:spacing w:before="40" w:after="40" w:line="240" w:lineRule="auto"/>
        <w:jc w:val="both"/>
        <w:rPr>
          <w:rFonts w:ascii="Times New Roman" w:eastAsia="Times New Roman" w:hAnsi="Times New Roman" w:cs="Times New Roman"/>
          <w:sz w:val="24"/>
          <w:szCs w:val="24"/>
          <w:lang w:eastAsia="ru-RU"/>
        </w:rPr>
      </w:pPr>
    </w:p>
    <w:p w:rsidR="00C676AE" w:rsidRPr="00C676AE" w:rsidRDefault="00C676AE" w:rsidP="000A651D">
      <w:pPr>
        <w:spacing w:before="40" w:after="40" w:line="240" w:lineRule="auto"/>
        <w:jc w:val="both"/>
        <w:rPr>
          <w:rFonts w:ascii="Times New Roman" w:eastAsia="Times New Roman" w:hAnsi="Times New Roman" w:cs="Times New Roman"/>
          <w:sz w:val="24"/>
          <w:szCs w:val="24"/>
          <w:lang w:eastAsia="ru-RU"/>
        </w:rPr>
      </w:pPr>
    </w:p>
    <w:p w:rsidR="000A651D" w:rsidRPr="00C676AE" w:rsidRDefault="000A651D" w:rsidP="000A651D">
      <w:pPr>
        <w:spacing w:before="40" w:after="40" w:line="240" w:lineRule="auto"/>
        <w:jc w:val="both"/>
        <w:rPr>
          <w:rFonts w:ascii="Times New Roman" w:eastAsia="Times New Roman" w:hAnsi="Times New Roman" w:cs="Times New Roman"/>
          <w:sz w:val="24"/>
          <w:szCs w:val="24"/>
          <w:lang w:eastAsia="ru-RU"/>
        </w:rPr>
      </w:pPr>
      <w:r w:rsidRPr="00C676AE">
        <w:rPr>
          <w:rFonts w:ascii="Times New Roman" w:eastAsia="Times New Roman" w:hAnsi="Times New Roman" w:cs="Times New Roman"/>
          <w:sz w:val="24"/>
          <w:szCs w:val="24"/>
          <w:lang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0A651D" w:rsidRPr="00C676AE" w:rsidRDefault="000A651D" w:rsidP="000A651D">
      <w:pPr>
        <w:spacing w:before="40" w:after="40" w:line="240" w:lineRule="auto"/>
        <w:jc w:val="both"/>
        <w:rPr>
          <w:rFonts w:ascii="Times New Roman" w:eastAsia="Times New Roman" w:hAnsi="Times New Roman" w:cs="Times New Roman"/>
          <w:sz w:val="24"/>
          <w:szCs w:val="24"/>
          <w:lang w:eastAsia="ru-RU"/>
        </w:rPr>
      </w:pPr>
    </w:p>
    <w:p w:rsidR="000A651D" w:rsidRPr="00C676AE" w:rsidRDefault="000A651D" w:rsidP="000A651D">
      <w:pPr>
        <w:spacing w:before="40" w:after="40" w:line="240" w:lineRule="auto"/>
        <w:jc w:val="both"/>
        <w:rPr>
          <w:rFonts w:ascii="Times New Roman" w:eastAsia="Times New Roman" w:hAnsi="Times New Roman" w:cs="Times New Roman"/>
          <w:sz w:val="24"/>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C676AE" w:rsidRPr="000E4BB7" w:rsidRDefault="00C676AE" w:rsidP="00C676AE">
      <w:pPr>
        <w:rPr>
          <w:rFonts w:ascii="Times New Roman" w:hAnsi="Times New Roman" w:cs="Times New Roman"/>
          <w:sz w:val="24"/>
          <w:szCs w:val="24"/>
          <w:lang w:eastAsia="ru-RU"/>
        </w:rPr>
      </w:pPr>
      <w:r w:rsidRPr="000E4BB7">
        <w:rPr>
          <w:rFonts w:ascii="Times New Roman" w:hAnsi="Times New Roman" w:cs="Times New Roman"/>
          <w:sz w:val="24"/>
          <w:szCs w:val="24"/>
          <w:lang w:eastAsia="ru-RU"/>
        </w:rPr>
        <w:t>Генеральный директор</w:t>
      </w:r>
    </w:p>
    <w:p w:rsidR="00C676AE" w:rsidRPr="00BB08D7" w:rsidRDefault="00C676AE" w:rsidP="00C676AE">
      <w:pPr>
        <w:spacing w:after="0" w:line="240" w:lineRule="auto"/>
        <w:jc w:val="both"/>
        <w:rPr>
          <w:rFonts w:ascii="Times New Roman" w:hAnsi="Times New Roman" w:cs="Times New Roman"/>
          <w:sz w:val="24"/>
          <w:szCs w:val="24"/>
          <w:lang w:eastAsia="ru-RU"/>
        </w:rPr>
      </w:pPr>
    </w:p>
    <w:p w:rsidR="00C676AE" w:rsidRPr="00BB08D7" w:rsidRDefault="00C676AE" w:rsidP="00C676AE">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______________</w:t>
      </w:r>
      <w:r>
        <w:t xml:space="preserve"> </w:t>
      </w:r>
      <w:proofErr w:type="spellStart"/>
      <w:r>
        <w:rPr>
          <w:rFonts w:ascii="Times New Roman" w:hAnsi="Times New Roman" w:cs="Times New Roman"/>
          <w:sz w:val="24"/>
          <w:szCs w:val="24"/>
          <w:lang w:eastAsia="ru-RU"/>
        </w:rPr>
        <w:t>С.А.Алферов</w:t>
      </w:r>
      <w:proofErr w:type="spellEnd"/>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t>___________________/__________</w:t>
      </w:r>
    </w:p>
    <w:p w:rsidR="00C676AE" w:rsidRPr="00BB08D7" w:rsidRDefault="00C676AE" w:rsidP="00C676AE">
      <w:pPr>
        <w:spacing w:after="0" w:line="240" w:lineRule="auto"/>
        <w:jc w:val="both"/>
        <w:rPr>
          <w:rFonts w:ascii="Times New Roman" w:hAnsi="Times New Roman" w:cs="Times New Roman"/>
          <w:sz w:val="24"/>
          <w:szCs w:val="24"/>
          <w:lang w:eastAsia="ru-RU"/>
        </w:rPr>
      </w:pPr>
    </w:p>
    <w:p w:rsidR="000A651D" w:rsidRPr="000A651D" w:rsidRDefault="00C676AE" w:rsidP="00AD0854">
      <w:pPr>
        <w:spacing w:after="0" w:line="240" w:lineRule="auto"/>
        <w:jc w:val="both"/>
        <w:rPr>
          <w:rFonts w:ascii="Arial" w:eastAsia="Times New Roman" w:hAnsi="Arial" w:cs="Arial"/>
          <w:sz w:val="20"/>
          <w:szCs w:val="24"/>
          <w:lang w:eastAsia="ru-RU"/>
        </w:rPr>
      </w:pPr>
      <w:r w:rsidRPr="000E4BB7">
        <w:rPr>
          <w:rFonts w:ascii="Times New Roman" w:hAnsi="Times New Roman" w:cs="Times New Roman"/>
          <w:sz w:val="24"/>
          <w:szCs w:val="24"/>
          <w:lang w:eastAsia="ru-RU"/>
        </w:rPr>
        <w:t>м. п.</w:t>
      </w:r>
      <w:r>
        <w:rPr>
          <w:rFonts w:ascii="Times New Roman" w:hAnsi="Times New Roman" w:cs="Times New Roman"/>
          <w:sz w:val="24"/>
          <w:szCs w:val="24"/>
          <w:lang w:eastAsia="ru-RU"/>
        </w:rPr>
        <w:t xml:space="preserve">                                                                                   </w:t>
      </w:r>
      <w:r w:rsidRPr="000E4BB7">
        <w:rPr>
          <w:rFonts w:ascii="Times New Roman" w:hAnsi="Times New Roman" w:cs="Times New Roman"/>
          <w:sz w:val="24"/>
          <w:szCs w:val="24"/>
          <w:lang w:eastAsia="ru-RU"/>
        </w:rPr>
        <w:t>м. п.</w:t>
      </w:r>
    </w:p>
    <w:permEnd w:id="1967668954"/>
    <w:p w:rsidR="000A651D" w:rsidRPr="000A651D" w:rsidRDefault="000A651D" w:rsidP="000A651D">
      <w:pPr>
        <w:tabs>
          <w:tab w:val="left" w:pos="8595"/>
        </w:tabs>
      </w:pPr>
    </w:p>
    <w:sectPr w:rsidR="000A651D" w:rsidRPr="000A651D" w:rsidSect="0002008A">
      <w:pgSz w:w="11906" w:h="16838"/>
      <w:pgMar w:top="1134" w:right="1133" w:bottom="68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5B65" w:rsidRDefault="00DB5B65" w:rsidP="00940DC6">
      <w:pPr>
        <w:spacing w:after="0" w:line="240" w:lineRule="auto"/>
      </w:pPr>
      <w:r>
        <w:separator/>
      </w:r>
    </w:p>
  </w:endnote>
  <w:endnote w:type="continuationSeparator" w:id="0">
    <w:p w:rsidR="00DB5B65" w:rsidRDefault="00DB5B65" w:rsidP="00940D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ET">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5B65" w:rsidRDefault="00DB5B65" w:rsidP="00940DC6">
      <w:pPr>
        <w:spacing w:after="0" w:line="240" w:lineRule="auto"/>
      </w:pPr>
      <w:r>
        <w:separator/>
      </w:r>
    </w:p>
  </w:footnote>
  <w:footnote w:type="continuationSeparator" w:id="0">
    <w:p w:rsidR="00DB5B65" w:rsidRDefault="00DB5B65" w:rsidP="00940DC6">
      <w:pPr>
        <w:spacing w:after="0" w:line="240" w:lineRule="auto"/>
      </w:pPr>
      <w:r>
        <w:continuationSeparator/>
      </w:r>
    </w:p>
  </w:footnote>
  <w:footnote w:id="1">
    <w:p w:rsidR="00940DC6" w:rsidRPr="00940DC6" w:rsidRDefault="00940DC6" w:rsidP="00940DC6">
      <w:pPr>
        <w:pStyle w:val="ac"/>
        <w:spacing w:line="240" w:lineRule="auto"/>
        <w:rPr>
          <w:sz w:val="18"/>
        </w:rPr>
      </w:pPr>
      <w:r>
        <w:rPr>
          <w:rStyle w:val="affff0"/>
        </w:rPr>
        <w:footnoteRef/>
      </w:r>
      <w:r>
        <w:t xml:space="preserve"> </w:t>
      </w:r>
      <w:r w:rsidRPr="00940DC6">
        <w:rPr>
          <w:sz w:val="18"/>
        </w:rPr>
        <w:t>В случае, если Победител</w:t>
      </w:r>
      <w:r>
        <w:rPr>
          <w:sz w:val="18"/>
        </w:rPr>
        <w:t xml:space="preserve">ь закупки </w:t>
      </w:r>
      <w:r w:rsidRPr="00940DC6">
        <w:rPr>
          <w:sz w:val="18"/>
        </w:rPr>
        <w:t>является субъект</w:t>
      </w:r>
      <w:r>
        <w:rPr>
          <w:sz w:val="18"/>
        </w:rPr>
        <w:t xml:space="preserve">ом малого и среднего предпринимательства, </w:t>
      </w:r>
      <w:r w:rsidRPr="00940DC6">
        <w:rPr>
          <w:sz w:val="18"/>
        </w:rPr>
        <w:t>п.</w:t>
      </w:r>
      <w:r>
        <w:rPr>
          <w:sz w:val="18"/>
        </w:rPr>
        <w:t xml:space="preserve"> 3.4. изл</w:t>
      </w:r>
      <w:r w:rsidR="0002008A">
        <w:rPr>
          <w:sz w:val="18"/>
        </w:rPr>
        <w:t>агается в следующей редакции: «</w:t>
      </w:r>
      <w:r>
        <w:rPr>
          <w:sz w:val="18"/>
        </w:rPr>
        <w:t xml:space="preserve">3.4. </w:t>
      </w:r>
      <w:r w:rsidRPr="00940DC6">
        <w:rPr>
          <w:sz w:val="18"/>
        </w:rPr>
        <w:t xml:space="preserve">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940DC6" w:rsidRPr="00940DC6" w:rsidRDefault="00940DC6" w:rsidP="00940DC6">
      <w:pPr>
        <w:pStyle w:val="ac"/>
        <w:spacing w:line="240" w:lineRule="auto"/>
        <w:rPr>
          <w:sz w:val="18"/>
        </w:rPr>
      </w:pPr>
      <w:r w:rsidRPr="00940DC6">
        <w:rPr>
          <w:sz w:val="18"/>
        </w:rPr>
        <w:t>Сумма в размере 100 % от стоимости Услуг по соответствующей Заявке выплачивается в течение 15 (пятнадцати) рабочих дней со дня подписания Акта по соответствующей Заявке, на основании оригинала счета. Исполнитель выставляет счет не позднее даты подписания сторонами Акта сдачи-приемки услуг</w:t>
      </w:r>
      <w:r>
        <w:rPr>
          <w:sz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6F487BE6"/>
    <w:lvl w:ilvl="0">
      <w:start w:val="1"/>
      <w:numFmt w:val="bullet"/>
      <w:lvlText w:val=""/>
      <w:lvlJc w:val="left"/>
      <w:pPr>
        <w:tabs>
          <w:tab w:val="num" w:pos="643"/>
        </w:tabs>
        <w:ind w:left="643" w:hanging="360"/>
      </w:pPr>
      <w:rPr>
        <w:rFonts w:ascii="Symbol" w:hAnsi="Symbol" w:cs="Symbol" w:hint="default"/>
      </w:rPr>
    </w:lvl>
  </w:abstractNum>
  <w:abstractNum w:abstractNumId="4" w15:restartNumberingAfterBreak="0">
    <w:nsid w:val="FFFFFF88"/>
    <w:multiLevelType w:val="singleLevel"/>
    <w:tmpl w:val="A6EAEE1A"/>
    <w:lvl w:ilvl="0">
      <w:start w:val="1"/>
      <w:numFmt w:val="decimal"/>
      <w:lvlText w:val="%1."/>
      <w:lvlJc w:val="left"/>
      <w:pPr>
        <w:tabs>
          <w:tab w:val="num" w:pos="360"/>
        </w:tabs>
        <w:ind w:left="360" w:hanging="360"/>
      </w:pPr>
    </w:lvl>
  </w:abstractNum>
  <w:abstractNum w:abstractNumId="5"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1" w15:restartNumberingAfterBreak="0">
    <w:nsid w:val="0B94686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1B0C5EC0"/>
    <w:multiLevelType w:val="multilevel"/>
    <w:tmpl w:val="DFF4288C"/>
    <w:lvl w:ilvl="0">
      <w:start w:val="1"/>
      <w:numFmt w:val="decimal"/>
      <w:lvlText w:val="%1."/>
      <w:lvlJc w:val="left"/>
      <w:pPr>
        <w:ind w:left="364" w:hanging="360"/>
      </w:pPr>
      <w:rPr>
        <w:rFonts w:hint="default"/>
      </w:rPr>
    </w:lvl>
    <w:lvl w:ilvl="1">
      <w:start w:val="1"/>
      <w:numFmt w:val="decimal"/>
      <w:isLgl/>
      <w:lvlText w:val="%1.%2."/>
      <w:lvlJc w:val="left"/>
      <w:pPr>
        <w:ind w:left="394" w:hanging="360"/>
      </w:pPr>
      <w:rPr>
        <w:rFonts w:hint="default"/>
      </w:rPr>
    </w:lvl>
    <w:lvl w:ilvl="2">
      <w:start w:val="1"/>
      <w:numFmt w:val="decimal"/>
      <w:isLgl/>
      <w:lvlText w:val="%1.%2.%3."/>
      <w:lvlJc w:val="left"/>
      <w:pPr>
        <w:ind w:left="784" w:hanging="720"/>
      </w:pPr>
      <w:rPr>
        <w:rFonts w:hint="default"/>
      </w:rPr>
    </w:lvl>
    <w:lvl w:ilvl="3">
      <w:start w:val="1"/>
      <w:numFmt w:val="decimal"/>
      <w:isLgl/>
      <w:lvlText w:val="%1.%2.%3.%4."/>
      <w:lvlJc w:val="left"/>
      <w:pPr>
        <w:ind w:left="814" w:hanging="720"/>
      </w:pPr>
      <w:rPr>
        <w:rFonts w:hint="default"/>
      </w:rPr>
    </w:lvl>
    <w:lvl w:ilvl="4">
      <w:start w:val="1"/>
      <w:numFmt w:val="decimal"/>
      <w:isLgl/>
      <w:lvlText w:val="%1.%2.%3.%4.%5."/>
      <w:lvlJc w:val="left"/>
      <w:pPr>
        <w:ind w:left="1204" w:hanging="1080"/>
      </w:pPr>
      <w:rPr>
        <w:rFonts w:hint="default"/>
      </w:rPr>
    </w:lvl>
    <w:lvl w:ilvl="5">
      <w:start w:val="1"/>
      <w:numFmt w:val="decimal"/>
      <w:isLgl/>
      <w:lvlText w:val="%1.%2.%3.%4.%5.%6."/>
      <w:lvlJc w:val="left"/>
      <w:pPr>
        <w:ind w:left="1234" w:hanging="1080"/>
      </w:pPr>
      <w:rPr>
        <w:rFonts w:hint="default"/>
      </w:rPr>
    </w:lvl>
    <w:lvl w:ilvl="6">
      <w:start w:val="1"/>
      <w:numFmt w:val="decimal"/>
      <w:isLgl/>
      <w:lvlText w:val="%1.%2.%3.%4.%5.%6.%7."/>
      <w:lvlJc w:val="left"/>
      <w:pPr>
        <w:ind w:left="1624" w:hanging="1440"/>
      </w:pPr>
      <w:rPr>
        <w:rFonts w:hint="default"/>
      </w:rPr>
    </w:lvl>
    <w:lvl w:ilvl="7">
      <w:start w:val="1"/>
      <w:numFmt w:val="decimal"/>
      <w:isLgl/>
      <w:lvlText w:val="%1.%2.%3.%4.%5.%6.%7.%8."/>
      <w:lvlJc w:val="left"/>
      <w:pPr>
        <w:ind w:left="1654" w:hanging="1440"/>
      </w:pPr>
      <w:rPr>
        <w:rFonts w:hint="default"/>
      </w:rPr>
    </w:lvl>
    <w:lvl w:ilvl="8">
      <w:start w:val="1"/>
      <w:numFmt w:val="decimal"/>
      <w:isLgl/>
      <w:lvlText w:val="%1.%2.%3.%4.%5.%6.%7.%8.%9."/>
      <w:lvlJc w:val="left"/>
      <w:pPr>
        <w:ind w:left="2044" w:hanging="1800"/>
      </w:pPr>
      <w:rPr>
        <w:rFonts w:hint="default"/>
      </w:rPr>
    </w:lvl>
  </w:abstractNum>
  <w:abstractNum w:abstractNumId="14" w15:restartNumberingAfterBreak="0">
    <w:nsid w:val="248130F9"/>
    <w:multiLevelType w:val="hybridMultilevel"/>
    <w:tmpl w:val="110EB44A"/>
    <w:lvl w:ilvl="0" w:tplc="0419000F">
      <w:start w:val="1"/>
      <w:numFmt w:val="decimal"/>
      <w:lvlText w:val="%1."/>
      <w:lvlJc w:val="left"/>
      <w:pPr>
        <w:ind w:left="819" w:hanging="360"/>
      </w:p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15" w15:restartNumberingAfterBreak="0">
    <w:nsid w:val="267466DC"/>
    <w:multiLevelType w:val="hybridMultilevel"/>
    <w:tmpl w:val="7FD0EDD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4597FCD"/>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0"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21"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0"/>
      <w:lvlText w:val="%1.%2.%3"/>
      <w:lvlJc w:val="left"/>
      <w:pPr>
        <w:tabs>
          <w:tab w:val="num" w:pos="1134"/>
        </w:tabs>
        <w:ind w:left="1134" w:hanging="1134"/>
      </w:pPr>
    </w:lvl>
    <w:lvl w:ilvl="3">
      <w:start w:val="1"/>
      <w:numFmt w:val="decimal"/>
      <w:pStyle w:val="4"/>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46D643B0"/>
    <w:multiLevelType w:val="hybridMultilevel"/>
    <w:tmpl w:val="30E07E00"/>
    <w:lvl w:ilvl="0" w:tplc="51D2694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478A395C"/>
    <w:multiLevelType w:val="multilevel"/>
    <w:tmpl w:val="8E6C6CFE"/>
    <w:lvl w:ilvl="0">
      <w:start w:val="1"/>
      <w:numFmt w:val="decimal"/>
      <w:pStyle w:val="11"/>
      <w:lvlText w:val="%1."/>
      <w:lvlJc w:val="left"/>
      <w:pPr>
        <w:tabs>
          <w:tab w:val="num" w:pos="1134"/>
        </w:tabs>
        <w:ind w:left="1134" w:hanging="1134"/>
      </w:pPr>
    </w:lvl>
    <w:lvl w:ilvl="1">
      <w:start w:val="1"/>
      <w:numFmt w:val="decimal"/>
      <w:pStyle w:val="20"/>
      <w:lvlText w:val="%1.%2"/>
      <w:lvlJc w:val="left"/>
      <w:pPr>
        <w:tabs>
          <w:tab w:val="num" w:pos="1134"/>
        </w:tabs>
        <w:ind w:left="1134" w:hanging="1134"/>
      </w:pPr>
    </w:lvl>
    <w:lvl w:ilvl="2">
      <w:start w:val="1"/>
      <w:numFmt w:val="decimal"/>
      <w:pStyle w:val="a3"/>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1BA2024"/>
    <w:multiLevelType w:val="multilevel"/>
    <w:tmpl w:val="67BC22C4"/>
    <w:lvl w:ilvl="0">
      <w:start w:val="1"/>
      <w:numFmt w:val="decimal"/>
      <w:pStyle w:val="a4"/>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8" w15:restartNumberingAfterBreak="0">
    <w:nsid w:val="58A864D5"/>
    <w:multiLevelType w:val="multilevel"/>
    <w:tmpl w:val="0419001F"/>
    <w:numStyleLink w:val="111111"/>
  </w:abstractNum>
  <w:abstractNum w:abstractNumId="29" w15:restartNumberingAfterBreak="0">
    <w:nsid w:val="5CFA242F"/>
    <w:multiLevelType w:val="hybridMultilevel"/>
    <w:tmpl w:val="DED88EEA"/>
    <w:lvl w:ilvl="0" w:tplc="C9AC5E7E">
      <w:start w:val="1"/>
      <w:numFmt w:val="decimal"/>
      <w:pStyle w:val="21"/>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1"/>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64C64995"/>
    <w:multiLevelType w:val="multilevel"/>
    <w:tmpl w:val="4CF47DA6"/>
    <w:lvl w:ilvl="0">
      <w:start w:val="1"/>
      <w:numFmt w:val="decimal"/>
      <w:lvlText w:val="%1."/>
      <w:lvlJc w:val="left"/>
      <w:pPr>
        <w:ind w:left="1080" w:hanging="360"/>
      </w:pPr>
      <w:rPr>
        <w:b/>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1"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C8E56BD"/>
    <w:multiLevelType w:val="multilevel"/>
    <w:tmpl w:val="1BF6F132"/>
    <w:styleLink w:val="22"/>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33" w15:restartNumberingAfterBreak="0">
    <w:nsid w:val="6E601CE5"/>
    <w:multiLevelType w:val="hybridMultilevel"/>
    <w:tmpl w:val="7936690A"/>
    <w:lvl w:ilvl="0" w:tplc="5B9E5410">
      <w:start w:val="1"/>
      <w:numFmt w:val="decimal"/>
      <w:lvlText w:val="%1."/>
      <w:lvlJc w:val="left"/>
      <w:pPr>
        <w:ind w:left="390" w:hanging="360"/>
      </w:pPr>
    </w:lvl>
    <w:lvl w:ilvl="1" w:tplc="04190019">
      <w:start w:val="1"/>
      <w:numFmt w:val="lowerLetter"/>
      <w:lvlText w:val="%2."/>
      <w:lvlJc w:val="left"/>
      <w:pPr>
        <w:ind w:left="1110" w:hanging="360"/>
      </w:pPr>
    </w:lvl>
    <w:lvl w:ilvl="2" w:tplc="0419001B">
      <w:start w:val="1"/>
      <w:numFmt w:val="lowerRoman"/>
      <w:lvlText w:val="%3."/>
      <w:lvlJc w:val="right"/>
      <w:pPr>
        <w:ind w:left="1830" w:hanging="180"/>
      </w:pPr>
    </w:lvl>
    <w:lvl w:ilvl="3" w:tplc="0419000F">
      <w:start w:val="1"/>
      <w:numFmt w:val="decimal"/>
      <w:lvlText w:val="%4."/>
      <w:lvlJc w:val="left"/>
      <w:pPr>
        <w:ind w:left="2550" w:hanging="360"/>
      </w:pPr>
    </w:lvl>
    <w:lvl w:ilvl="4" w:tplc="04190019">
      <w:start w:val="1"/>
      <w:numFmt w:val="lowerLetter"/>
      <w:lvlText w:val="%5."/>
      <w:lvlJc w:val="left"/>
      <w:pPr>
        <w:ind w:left="3270" w:hanging="360"/>
      </w:pPr>
    </w:lvl>
    <w:lvl w:ilvl="5" w:tplc="0419001B">
      <w:start w:val="1"/>
      <w:numFmt w:val="lowerRoman"/>
      <w:lvlText w:val="%6."/>
      <w:lvlJc w:val="right"/>
      <w:pPr>
        <w:ind w:left="3990" w:hanging="180"/>
      </w:pPr>
    </w:lvl>
    <w:lvl w:ilvl="6" w:tplc="0419000F">
      <w:start w:val="1"/>
      <w:numFmt w:val="decimal"/>
      <w:lvlText w:val="%7."/>
      <w:lvlJc w:val="left"/>
      <w:pPr>
        <w:ind w:left="4710" w:hanging="360"/>
      </w:pPr>
    </w:lvl>
    <w:lvl w:ilvl="7" w:tplc="04190019">
      <w:start w:val="1"/>
      <w:numFmt w:val="lowerLetter"/>
      <w:lvlText w:val="%8."/>
      <w:lvlJc w:val="left"/>
      <w:pPr>
        <w:ind w:left="5430" w:hanging="360"/>
      </w:pPr>
    </w:lvl>
    <w:lvl w:ilvl="8" w:tplc="0419001B">
      <w:start w:val="1"/>
      <w:numFmt w:val="lowerRoman"/>
      <w:lvlText w:val="%9."/>
      <w:lvlJc w:val="right"/>
      <w:pPr>
        <w:ind w:left="6150" w:hanging="180"/>
      </w:pPr>
    </w:lvl>
  </w:abstractNum>
  <w:abstractNum w:abstractNumId="34"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3"/>
      <w:lvlText w:val="%2."/>
      <w:lvlJc w:val="left"/>
      <w:pPr>
        <w:tabs>
          <w:tab w:val="num" w:pos="1440"/>
        </w:tabs>
        <w:ind w:left="1440" w:hanging="360"/>
      </w:pPr>
    </w:lvl>
    <w:lvl w:ilvl="2" w:tplc="C220DCFA">
      <w:start w:val="1"/>
      <w:numFmt w:val="decimal"/>
      <w:pStyle w:val="32"/>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35" w15:restartNumberingAfterBreak="0">
    <w:nsid w:val="72EC0EE6"/>
    <w:multiLevelType w:val="multilevel"/>
    <w:tmpl w:val="7CDA34BE"/>
    <w:styleLink w:val="40"/>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num w:numId="1">
    <w:abstractNumId w:val="4"/>
  </w:num>
  <w:num w:numId="2">
    <w:abstractNumId w:val="3"/>
  </w:num>
  <w:num w:numId="3">
    <w:abstractNumId w:val="2"/>
  </w:num>
  <w:num w:numId="4">
    <w:abstractNumId w:val="0"/>
  </w:num>
  <w:num w:numId="5">
    <w:abstractNumId w:val="1"/>
  </w:num>
  <w:num w:numId="6">
    <w:abstractNumId w:val="4"/>
  </w:num>
  <w:num w:numId="7">
    <w:abstractNumId w:val="3"/>
  </w:num>
  <w:num w:numId="8">
    <w:abstractNumId w:val="2"/>
  </w:num>
  <w:num w:numId="9">
    <w:abstractNumId w:val="0"/>
  </w:num>
  <w:num w:numId="10">
    <w:abstractNumId w:val="1"/>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num>
  <w:num w:numId="14">
    <w:abstractNumId w:val="3"/>
  </w:num>
  <w:num w:numId="15">
    <w:abstractNumId w:val="2"/>
  </w:num>
  <w:num w:numId="16">
    <w:abstractNumId w:val="0"/>
    <w:lvlOverride w:ilvl="0">
      <w:startOverride w:val="1"/>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1">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32"/>
  </w:num>
  <w:num w:numId="24">
    <w:abstractNumId w:val="35"/>
  </w:num>
  <w:num w:numId="25">
    <w:abstractNumId w:val="1"/>
  </w:num>
  <w:num w:numId="26">
    <w:abstractNumId w:val="31"/>
  </w:num>
  <w:num w:numId="27">
    <w:abstractNumId w:val="12"/>
  </w:num>
  <w:num w:numId="28">
    <w:abstractNumId w:val="9"/>
  </w:num>
  <w:num w:numId="29">
    <w:abstractNumId w:val="21"/>
  </w:num>
  <w:num w:numId="30">
    <w:abstractNumId w:val="17"/>
  </w:num>
  <w:num w:numId="31">
    <w:abstractNumId w:val="10"/>
  </w:num>
  <w:num w:numId="32">
    <w:abstractNumId w:val="27"/>
  </w:num>
  <w:num w:numId="33">
    <w:abstractNumId w:val="25"/>
  </w:num>
  <w:num w:numId="34">
    <w:abstractNumId w:val="16"/>
  </w:num>
  <w:num w:numId="35">
    <w:abstractNumId w:val="11"/>
  </w:num>
  <w:num w:numId="36">
    <w:abstractNumId w:val="18"/>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 w:numId="39">
    <w:abstractNumId w:val="5"/>
  </w:num>
  <w:num w:numId="40">
    <w:abstractNumId w:val="6"/>
  </w:num>
  <w:num w:numId="41">
    <w:abstractNumId w:val="7"/>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13"/>
  </w:num>
  <w:num w:numId="45">
    <w:abstractNumId w:val="23"/>
  </w:num>
  <w:num w:numId="46">
    <w:abstractNumId w:val="14"/>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cumentProtection w:edit="readOnly" w:enforcement="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8D7"/>
    <w:rsid w:val="0000077C"/>
    <w:rsid w:val="000009FD"/>
    <w:rsid w:val="00003DB5"/>
    <w:rsid w:val="0000431A"/>
    <w:rsid w:val="0000474C"/>
    <w:rsid w:val="00005316"/>
    <w:rsid w:val="0000532B"/>
    <w:rsid w:val="00005EB4"/>
    <w:rsid w:val="00006009"/>
    <w:rsid w:val="0000644A"/>
    <w:rsid w:val="00010632"/>
    <w:rsid w:val="00011876"/>
    <w:rsid w:val="00013328"/>
    <w:rsid w:val="00013DE1"/>
    <w:rsid w:val="00013E0A"/>
    <w:rsid w:val="00014986"/>
    <w:rsid w:val="00014CB1"/>
    <w:rsid w:val="00014FB8"/>
    <w:rsid w:val="0001518A"/>
    <w:rsid w:val="00016622"/>
    <w:rsid w:val="00016F1D"/>
    <w:rsid w:val="0002008A"/>
    <w:rsid w:val="0002019A"/>
    <w:rsid w:val="000205FF"/>
    <w:rsid w:val="00021E6C"/>
    <w:rsid w:val="0002376D"/>
    <w:rsid w:val="00023F34"/>
    <w:rsid w:val="000242C2"/>
    <w:rsid w:val="00024413"/>
    <w:rsid w:val="0002495B"/>
    <w:rsid w:val="00024B5E"/>
    <w:rsid w:val="00025386"/>
    <w:rsid w:val="00025C86"/>
    <w:rsid w:val="00025EB1"/>
    <w:rsid w:val="0002796C"/>
    <w:rsid w:val="00030A97"/>
    <w:rsid w:val="0003146A"/>
    <w:rsid w:val="000323F4"/>
    <w:rsid w:val="00032854"/>
    <w:rsid w:val="000339D3"/>
    <w:rsid w:val="00034A03"/>
    <w:rsid w:val="0003566F"/>
    <w:rsid w:val="00035798"/>
    <w:rsid w:val="00035836"/>
    <w:rsid w:val="0003647B"/>
    <w:rsid w:val="0004095F"/>
    <w:rsid w:val="00040D86"/>
    <w:rsid w:val="00041544"/>
    <w:rsid w:val="00041BF5"/>
    <w:rsid w:val="00042CB1"/>
    <w:rsid w:val="000443E1"/>
    <w:rsid w:val="00045029"/>
    <w:rsid w:val="00045C93"/>
    <w:rsid w:val="00046066"/>
    <w:rsid w:val="00046A76"/>
    <w:rsid w:val="00046F6B"/>
    <w:rsid w:val="00047CD7"/>
    <w:rsid w:val="0005041D"/>
    <w:rsid w:val="00050590"/>
    <w:rsid w:val="00051D91"/>
    <w:rsid w:val="00054081"/>
    <w:rsid w:val="000569F9"/>
    <w:rsid w:val="00061951"/>
    <w:rsid w:val="000619D7"/>
    <w:rsid w:val="000621E7"/>
    <w:rsid w:val="0006253D"/>
    <w:rsid w:val="00062B60"/>
    <w:rsid w:val="000633F6"/>
    <w:rsid w:val="00063C28"/>
    <w:rsid w:val="00064757"/>
    <w:rsid w:val="00064CCF"/>
    <w:rsid w:val="00064D4E"/>
    <w:rsid w:val="00064E6F"/>
    <w:rsid w:val="000658C0"/>
    <w:rsid w:val="00067280"/>
    <w:rsid w:val="00067500"/>
    <w:rsid w:val="00070A1D"/>
    <w:rsid w:val="00071B74"/>
    <w:rsid w:val="00075AB3"/>
    <w:rsid w:val="00075DF1"/>
    <w:rsid w:val="00080BA6"/>
    <w:rsid w:val="0008227D"/>
    <w:rsid w:val="000827BF"/>
    <w:rsid w:val="00084513"/>
    <w:rsid w:val="00085C45"/>
    <w:rsid w:val="00086CC1"/>
    <w:rsid w:val="000902CD"/>
    <w:rsid w:val="00090538"/>
    <w:rsid w:val="000917C5"/>
    <w:rsid w:val="00091A93"/>
    <w:rsid w:val="00092B74"/>
    <w:rsid w:val="000934AE"/>
    <w:rsid w:val="00093C44"/>
    <w:rsid w:val="00093D97"/>
    <w:rsid w:val="00093FAA"/>
    <w:rsid w:val="00094577"/>
    <w:rsid w:val="000946A4"/>
    <w:rsid w:val="00094BCC"/>
    <w:rsid w:val="000A1453"/>
    <w:rsid w:val="000A651D"/>
    <w:rsid w:val="000A68C7"/>
    <w:rsid w:val="000A722E"/>
    <w:rsid w:val="000A7248"/>
    <w:rsid w:val="000A7301"/>
    <w:rsid w:val="000A7905"/>
    <w:rsid w:val="000B0750"/>
    <w:rsid w:val="000B0AD8"/>
    <w:rsid w:val="000B11B3"/>
    <w:rsid w:val="000B231A"/>
    <w:rsid w:val="000B26BF"/>
    <w:rsid w:val="000B2A9C"/>
    <w:rsid w:val="000B3524"/>
    <w:rsid w:val="000B3A40"/>
    <w:rsid w:val="000B6667"/>
    <w:rsid w:val="000B78C2"/>
    <w:rsid w:val="000C0FFD"/>
    <w:rsid w:val="000C1190"/>
    <w:rsid w:val="000C3AEE"/>
    <w:rsid w:val="000C5D98"/>
    <w:rsid w:val="000C7376"/>
    <w:rsid w:val="000D03CB"/>
    <w:rsid w:val="000D16FF"/>
    <w:rsid w:val="000D2F16"/>
    <w:rsid w:val="000D320B"/>
    <w:rsid w:val="000D337D"/>
    <w:rsid w:val="000D38E7"/>
    <w:rsid w:val="000D4B4C"/>
    <w:rsid w:val="000D55E3"/>
    <w:rsid w:val="000D5A8A"/>
    <w:rsid w:val="000D5C6D"/>
    <w:rsid w:val="000D5ED4"/>
    <w:rsid w:val="000D6F06"/>
    <w:rsid w:val="000D6F65"/>
    <w:rsid w:val="000D7E2B"/>
    <w:rsid w:val="000E0F8E"/>
    <w:rsid w:val="000E19E2"/>
    <w:rsid w:val="000E2CF6"/>
    <w:rsid w:val="000E3F16"/>
    <w:rsid w:val="000E4BB7"/>
    <w:rsid w:val="000E6E54"/>
    <w:rsid w:val="000E7101"/>
    <w:rsid w:val="000F2DAD"/>
    <w:rsid w:val="000F3584"/>
    <w:rsid w:val="000F3D56"/>
    <w:rsid w:val="000F61D6"/>
    <w:rsid w:val="000F75AE"/>
    <w:rsid w:val="00100807"/>
    <w:rsid w:val="00103686"/>
    <w:rsid w:val="00103E0F"/>
    <w:rsid w:val="0010517B"/>
    <w:rsid w:val="001051E6"/>
    <w:rsid w:val="00107544"/>
    <w:rsid w:val="00107890"/>
    <w:rsid w:val="00110B94"/>
    <w:rsid w:val="00111AA5"/>
    <w:rsid w:val="00112773"/>
    <w:rsid w:val="0011353A"/>
    <w:rsid w:val="00114D9B"/>
    <w:rsid w:val="001158FE"/>
    <w:rsid w:val="001167B6"/>
    <w:rsid w:val="00117BC2"/>
    <w:rsid w:val="00120637"/>
    <w:rsid w:val="00126390"/>
    <w:rsid w:val="00127622"/>
    <w:rsid w:val="0013021D"/>
    <w:rsid w:val="0013123B"/>
    <w:rsid w:val="00133950"/>
    <w:rsid w:val="00134DF2"/>
    <w:rsid w:val="001365B6"/>
    <w:rsid w:val="00136ED2"/>
    <w:rsid w:val="00137429"/>
    <w:rsid w:val="00137C34"/>
    <w:rsid w:val="00140BAC"/>
    <w:rsid w:val="00141160"/>
    <w:rsid w:val="0014213C"/>
    <w:rsid w:val="00142CE5"/>
    <w:rsid w:val="00143AA2"/>
    <w:rsid w:val="00143BD7"/>
    <w:rsid w:val="0014504D"/>
    <w:rsid w:val="00150E1C"/>
    <w:rsid w:val="0015272A"/>
    <w:rsid w:val="0015393F"/>
    <w:rsid w:val="001544F7"/>
    <w:rsid w:val="00155690"/>
    <w:rsid w:val="001607D5"/>
    <w:rsid w:val="001659EA"/>
    <w:rsid w:val="001663F6"/>
    <w:rsid w:val="00166C6D"/>
    <w:rsid w:val="001670D7"/>
    <w:rsid w:val="00167D3B"/>
    <w:rsid w:val="001703D3"/>
    <w:rsid w:val="00170824"/>
    <w:rsid w:val="00171A51"/>
    <w:rsid w:val="0017219F"/>
    <w:rsid w:val="00172501"/>
    <w:rsid w:val="00174F72"/>
    <w:rsid w:val="00175A14"/>
    <w:rsid w:val="001768B3"/>
    <w:rsid w:val="00176E76"/>
    <w:rsid w:val="00177DEB"/>
    <w:rsid w:val="00177E2C"/>
    <w:rsid w:val="0018094D"/>
    <w:rsid w:val="00180DCA"/>
    <w:rsid w:val="001812EE"/>
    <w:rsid w:val="00181D66"/>
    <w:rsid w:val="001837CE"/>
    <w:rsid w:val="00183FDC"/>
    <w:rsid w:val="001847E2"/>
    <w:rsid w:val="00184AD6"/>
    <w:rsid w:val="001850A9"/>
    <w:rsid w:val="00185BAE"/>
    <w:rsid w:val="00185C19"/>
    <w:rsid w:val="00190CB6"/>
    <w:rsid w:val="0019181A"/>
    <w:rsid w:val="001923E8"/>
    <w:rsid w:val="00194043"/>
    <w:rsid w:val="00194328"/>
    <w:rsid w:val="0019507E"/>
    <w:rsid w:val="001951D0"/>
    <w:rsid w:val="00195497"/>
    <w:rsid w:val="0019734B"/>
    <w:rsid w:val="0019776F"/>
    <w:rsid w:val="001A0BF7"/>
    <w:rsid w:val="001A1231"/>
    <w:rsid w:val="001A2A86"/>
    <w:rsid w:val="001A3B6D"/>
    <w:rsid w:val="001A4385"/>
    <w:rsid w:val="001A4748"/>
    <w:rsid w:val="001A4BB2"/>
    <w:rsid w:val="001A591E"/>
    <w:rsid w:val="001A7208"/>
    <w:rsid w:val="001A7263"/>
    <w:rsid w:val="001B028A"/>
    <w:rsid w:val="001B0CD7"/>
    <w:rsid w:val="001B0DBD"/>
    <w:rsid w:val="001B229D"/>
    <w:rsid w:val="001B27DD"/>
    <w:rsid w:val="001B28D6"/>
    <w:rsid w:val="001B298E"/>
    <w:rsid w:val="001B2ACF"/>
    <w:rsid w:val="001B3CF2"/>
    <w:rsid w:val="001B4D5E"/>
    <w:rsid w:val="001B5CAF"/>
    <w:rsid w:val="001B6E6F"/>
    <w:rsid w:val="001B6ED0"/>
    <w:rsid w:val="001B7F67"/>
    <w:rsid w:val="001C1082"/>
    <w:rsid w:val="001C1F76"/>
    <w:rsid w:val="001C2BE6"/>
    <w:rsid w:val="001C435B"/>
    <w:rsid w:val="001C45DD"/>
    <w:rsid w:val="001C5EAA"/>
    <w:rsid w:val="001C68B7"/>
    <w:rsid w:val="001C73FE"/>
    <w:rsid w:val="001D0310"/>
    <w:rsid w:val="001D0F47"/>
    <w:rsid w:val="001D1482"/>
    <w:rsid w:val="001D2AC3"/>
    <w:rsid w:val="001D307A"/>
    <w:rsid w:val="001D3935"/>
    <w:rsid w:val="001D3CFD"/>
    <w:rsid w:val="001D3E3B"/>
    <w:rsid w:val="001D54F9"/>
    <w:rsid w:val="001D552C"/>
    <w:rsid w:val="001D5F35"/>
    <w:rsid w:val="001E0060"/>
    <w:rsid w:val="001E0360"/>
    <w:rsid w:val="001E1688"/>
    <w:rsid w:val="001E1A0F"/>
    <w:rsid w:val="001E1DE3"/>
    <w:rsid w:val="001E4F9F"/>
    <w:rsid w:val="001E764B"/>
    <w:rsid w:val="001F160D"/>
    <w:rsid w:val="001F2145"/>
    <w:rsid w:val="001F2639"/>
    <w:rsid w:val="001F306A"/>
    <w:rsid w:val="001F38ED"/>
    <w:rsid w:val="00201F1D"/>
    <w:rsid w:val="002020E1"/>
    <w:rsid w:val="00202954"/>
    <w:rsid w:val="0020329F"/>
    <w:rsid w:val="00204F19"/>
    <w:rsid w:val="00205533"/>
    <w:rsid w:val="00207EE3"/>
    <w:rsid w:val="002106CA"/>
    <w:rsid w:val="002123C7"/>
    <w:rsid w:val="002138FA"/>
    <w:rsid w:val="00213A99"/>
    <w:rsid w:val="0021479A"/>
    <w:rsid w:val="002154A1"/>
    <w:rsid w:val="00215879"/>
    <w:rsid w:val="00216D25"/>
    <w:rsid w:val="002202EB"/>
    <w:rsid w:val="002207A4"/>
    <w:rsid w:val="002209F7"/>
    <w:rsid w:val="0022375B"/>
    <w:rsid w:val="00224A13"/>
    <w:rsid w:val="00225B86"/>
    <w:rsid w:val="00225E97"/>
    <w:rsid w:val="00226B1F"/>
    <w:rsid w:val="002278BD"/>
    <w:rsid w:val="0023211C"/>
    <w:rsid w:val="0023216B"/>
    <w:rsid w:val="00232283"/>
    <w:rsid w:val="00232B50"/>
    <w:rsid w:val="002371CE"/>
    <w:rsid w:val="00237760"/>
    <w:rsid w:val="00237977"/>
    <w:rsid w:val="00244B31"/>
    <w:rsid w:val="002466DF"/>
    <w:rsid w:val="00247FD3"/>
    <w:rsid w:val="00250082"/>
    <w:rsid w:val="00252024"/>
    <w:rsid w:val="00252188"/>
    <w:rsid w:val="002540AC"/>
    <w:rsid w:val="002541F3"/>
    <w:rsid w:val="00254F4F"/>
    <w:rsid w:val="00255847"/>
    <w:rsid w:val="00256103"/>
    <w:rsid w:val="0025636A"/>
    <w:rsid w:val="00257D0F"/>
    <w:rsid w:val="002619D1"/>
    <w:rsid w:val="002626FD"/>
    <w:rsid w:val="0026283C"/>
    <w:rsid w:val="002660C1"/>
    <w:rsid w:val="002673C8"/>
    <w:rsid w:val="00270B49"/>
    <w:rsid w:val="00270FD8"/>
    <w:rsid w:val="00271418"/>
    <w:rsid w:val="0027264B"/>
    <w:rsid w:val="00273CC1"/>
    <w:rsid w:val="002759F0"/>
    <w:rsid w:val="00280579"/>
    <w:rsid w:val="00280F05"/>
    <w:rsid w:val="00281EB8"/>
    <w:rsid w:val="00282C24"/>
    <w:rsid w:val="00283141"/>
    <w:rsid w:val="0028374E"/>
    <w:rsid w:val="0028443B"/>
    <w:rsid w:val="00284607"/>
    <w:rsid w:val="00286EB1"/>
    <w:rsid w:val="0028716C"/>
    <w:rsid w:val="00287B82"/>
    <w:rsid w:val="00290DCE"/>
    <w:rsid w:val="002936ED"/>
    <w:rsid w:val="002936F1"/>
    <w:rsid w:val="00295AD0"/>
    <w:rsid w:val="002A10B8"/>
    <w:rsid w:val="002A4462"/>
    <w:rsid w:val="002A5352"/>
    <w:rsid w:val="002A70E6"/>
    <w:rsid w:val="002B0D13"/>
    <w:rsid w:val="002B1666"/>
    <w:rsid w:val="002B2733"/>
    <w:rsid w:val="002C025E"/>
    <w:rsid w:val="002C0A31"/>
    <w:rsid w:val="002C125B"/>
    <w:rsid w:val="002C1F94"/>
    <w:rsid w:val="002C39F9"/>
    <w:rsid w:val="002C4F41"/>
    <w:rsid w:val="002C54CB"/>
    <w:rsid w:val="002C6577"/>
    <w:rsid w:val="002D019C"/>
    <w:rsid w:val="002D01A1"/>
    <w:rsid w:val="002D0224"/>
    <w:rsid w:val="002D159B"/>
    <w:rsid w:val="002D189D"/>
    <w:rsid w:val="002D350F"/>
    <w:rsid w:val="002D63AE"/>
    <w:rsid w:val="002E1269"/>
    <w:rsid w:val="002E18FB"/>
    <w:rsid w:val="002E3711"/>
    <w:rsid w:val="002E3F62"/>
    <w:rsid w:val="002E422D"/>
    <w:rsid w:val="002E4916"/>
    <w:rsid w:val="002E4B63"/>
    <w:rsid w:val="002E5E0D"/>
    <w:rsid w:val="002E7C2E"/>
    <w:rsid w:val="002F03FB"/>
    <w:rsid w:val="002F0434"/>
    <w:rsid w:val="002F0D94"/>
    <w:rsid w:val="002F1124"/>
    <w:rsid w:val="002F269D"/>
    <w:rsid w:val="002F2A5A"/>
    <w:rsid w:val="002F5C23"/>
    <w:rsid w:val="002F71A2"/>
    <w:rsid w:val="00302F03"/>
    <w:rsid w:val="003043DF"/>
    <w:rsid w:val="003044DD"/>
    <w:rsid w:val="0030454C"/>
    <w:rsid w:val="00305986"/>
    <w:rsid w:val="00306352"/>
    <w:rsid w:val="00306494"/>
    <w:rsid w:val="00310EEE"/>
    <w:rsid w:val="00312B1D"/>
    <w:rsid w:val="00312B97"/>
    <w:rsid w:val="00313774"/>
    <w:rsid w:val="0031414A"/>
    <w:rsid w:val="003144AA"/>
    <w:rsid w:val="003144D3"/>
    <w:rsid w:val="00314D4E"/>
    <w:rsid w:val="0031537B"/>
    <w:rsid w:val="00316C7C"/>
    <w:rsid w:val="00316FC3"/>
    <w:rsid w:val="00320858"/>
    <w:rsid w:val="003219AF"/>
    <w:rsid w:val="003231D1"/>
    <w:rsid w:val="00324386"/>
    <w:rsid w:val="003252A7"/>
    <w:rsid w:val="003252BA"/>
    <w:rsid w:val="003270D1"/>
    <w:rsid w:val="0032768E"/>
    <w:rsid w:val="003278A9"/>
    <w:rsid w:val="00334374"/>
    <w:rsid w:val="003343EE"/>
    <w:rsid w:val="003346A6"/>
    <w:rsid w:val="0033522A"/>
    <w:rsid w:val="00337C86"/>
    <w:rsid w:val="00340079"/>
    <w:rsid w:val="00340B02"/>
    <w:rsid w:val="00341DF8"/>
    <w:rsid w:val="003422D0"/>
    <w:rsid w:val="003426BE"/>
    <w:rsid w:val="003429F9"/>
    <w:rsid w:val="00343E1D"/>
    <w:rsid w:val="00343FF2"/>
    <w:rsid w:val="00344D49"/>
    <w:rsid w:val="00344FBF"/>
    <w:rsid w:val="003464DF"/>
    <w:rsid w:val="00346A51"/>
    <w:rsid w:val="00346D82"/>
    <w:rsid w:val="003474AF"/>
    <w:rsid w:val="003532B4"/>
    <w:rsid w:val="00353567"/>
    <w:rsid w:val="00356CA0"/>
    <w:rsid w:val="00357954"/>
    <w:rsid w:val="003579DB"/>
    <w:rsid w:val="00357C6E"/>
    <w:rsid w:val="0036138D"/>
    <w:rsid w:val="00361536"/>
    <w:rsid w:val="003621E7"/>
    <w:rsid w:val="003623B9"/>
    <w:rsid w:val="00366FF7"/>
    <w:rsid w:val="0037152D"/>
    <w:rsid w:val="00372142"/>
    <w:rsid w:val="0037500C"/>
    <w:rsid w:val="00376CCB"/>
    <w:rsid w:val="003802E9"/>
    <w:rsid w:val="00382AB9"/>
    <w:rsid w:val="00382D1D"/>
    <w:rsid w:val="00387C3F"/>
    <w:rsid w:val="003910B6"/>
    <w:rsid w:val="0039116D"/>
    <w:rsid w:val="00391725"/>
    <w:rsid w:val="00392111"/>
    <w:rsid w:val="003926D3"/>
    <w:rsid w:val="00392C3C"/>
    <w:rsid w:val="00393F96"/>
    <w:rsid w:val="00394CA1"/>
    <w:rsid w:val="003956D9"/>
    <w:rsid w:val="003963D8"/>
    <w:rsid w:val="00396445"/>
    <w:rsid w:val="003967D8"/>
    <w:rsid w:val="003A09D0"/>
    <w:rsid w:val="003A28D5"/>
    <w:rsid w:val="003A2E07"/>
    <w:rsid w:val="003A3781"/>
    <w:rsid w:val="003A40B8"/>
    <w:rsid w:val="003A4184"/>
    <w:rsid w:val="003A4BB7"/>
    <w:rsid w:val="003A50F4"/>
    <w:rsid w:val="003A559A"/>
    <w:rsid w:val="003A76C6"/>
    <w:rsid w:val="003A7B98"/>
    <w:rsid w:val="003B0E19"/>
    <w:rsid w:val="003B129F"/>
    <w:rsid w:val="003B13EC"/>
    <w:rsid w:val="003B1E20"/>
    <w:rsid w:val="003B2704"/>
    <w:rsid w:val="003B455D"/>
    <w:rsid w:val="003B637F"/>
    <w:rsid w:val="003B65C6"/>
    <w:rsid w:val="003C17DE"/>
    <w:rsid w:val="003C19A0"/>
    <w:rsid w:val="003C1F76"/>
    <w:rsid w:val="003C6711"/>
    <w:rsid w:val="003C74F4"/>
    <w:rsid w:val="003C7BB2"/>
    <w:rsid w:val="003D02B1"/>
    <w:rsid w:val="003D0490"/>
    <w:rsid w:val="003D0A61"/>
    <w:rsid w:val="003D222B"/>
    <w:rsid w:val="003D27B8"/>
    <w:rsid w:val="003D45FC"/>
    <w:rsid w:val="003D5113"/>
    <w:rsid w:val="003D52BB"/>
    <w:rsid w:val="003D657D"/>
    <w:rsid w:val="003E22F7"/>
    <w:rsid w:val="003E5059"/>
    <w:rsid w:val="003E517F"/>
    <w:rsid w:val="003E77F6"/>
    <w:rsid w:val="003F16BF"/>
    <w:rsid w:val="003F18A0"/>
    <w:rsid w:val="003F3D5B"/>
    <w:rsid w:val="003F4C4C"/>
    <w:rsid w:val="003F59E3"/>
    <w:rsid w:val="003F5CC7"/>
    <w:rsid w:val="003F7331"/>
    <w:rsid w:val="00400395"/>
    <w:rsid w:val="00400F4A"/>
    <w:rsid w:val="004010B0"/>
    <w:rsid w:val="0040154E"/>
    <w:rsid w:val="00401B57"/>
    <w:rsid w:val="00403557"/>
    <w:rsid w:val="004049C6"/>
    <w:rsid w:val="00405A37"/>
    <w:rsid w:val="00407321"/>
    <w:rsid w:val="004079F6"/>
    <w:rsid w:val="0041086A"/>
    <w:rsid w:val="00411CF0"/>
    <w:rsid w:val="0041382C"/>
    <w:rsid w:val="00413B95"/>
    <w:rsid w:val="00415D73"/>
    <w:rsid w:val="00420024"/>
    <w:rsid w:val="00420491"/>
    <w:rsid w:val="00420A69"/>
    <w:rsid w:val="00421630"/>
    <w:rsid w:val="00422AEC"/>
    <w:rsid w:val="004235B1"/>
    <w:rsid w:val="00423FBE"/>
    <w:rsid w:val="00424810"/>
    <w:rsid w:val="004258C7"/>
    <w:rsid w:val="00427113"/>
    <w:rsid w:val="00431823"/>
    <w:rsid w:val="004327B5"/>
    <w:rsid w:val="00432B34"/>
    <w:rsid w:val="00432C55"/>
    <w:rsid w:val="00432C7F"/>
    <w:rsid w:val="004344EB"/>
    <w:rsid w:val="004352D5"/>
    <w:rsid w:val="00436BA4"/>
    <w:rsid w:val="0043717C"/>
    <w:rsid w:val="00437D36"/>
    <w:rsid w:val="00440DF2"/>
    <w:rsid w:val="004410BB"/>
    <w:rsid w:val="004424F2"/>
    <w:rsid w:val="004436C6"/>
    <w:rsid w:val="00443D1C"/>
    <w:rsid w:val="0044405A"/>
    <w:rsid w:val="00444EFD"/>
    <w:rsid w:val="00446009"/>
    <w:rsid w:val="00450376"/>
    <w:rsid w:val="004508F5"/>
    <w:rsid w:val="004548E0"/>
    <w:rsid w:val="00456C75"/>
    <w:rsid w:val="00457699"/>
    <w:rsid w:val="004607D4"/>
    <w:rsid w:val="00460A75"/>
    <w:rsid w:val="00461613"/>
    <w:rsid w:val="004633B1"/>
    <w:rsid w:val="004638A8"/>
    <w:rsid w:val="00463A22"/>
    <w:rsid w:val="004640D5"/>
    <w:rsid w:val="00465B87"/>
    <w:rsid w:val="00465FAC"/>
    <w:rsid w:val="00471164"/>
    <w:rsid w:val="004711D6"/>
    <w:rsid w:val="0047215C"/>
    <w:rsid w:val="004721DA"/>
    <w:rsid w:val="0047455B"/>
    <w:rsid w:val="00475779"/>
    <w:rsid w:val="00476DDA"/>
    <w:rsid w:val="00480020"/>
    <w:rsid w:val="0048164C"/>
    <w:rsid w:val="00484786"/>
    <w:rsid w:val="0048567E"/>
    <w:rsid w:val="00492305"/>
    <w:rsid w:val="0049290C"/>
    <w:rsid w:val="004930EC"/>
    <w:rsid w:val="00493685"/>
    <w:rsid w:val="00493962"/>
    <w:rsid w:val="00493A8A"/>
    <w:rsid w:val="00493DDB"/>
    <w:rsid w:val="00494064"/>
    <w:rsid w:val="00496521"/>
    <w:rsid w:val="00497035"/>
    <w:rsid w:val="004A0B95"/>
    <w:rsid w:val="004A44EE"/>
    <w:rsid w:val="004A4904"/>
    <w:rsid w:val="004A5EEC"/>
    <w:rsid w:val="004A7057"/>
    <w:rsid w:val="004B10FF"/>
    <w:rsid w:val="004B1E8A"/>
    <w:rsid w:val="004B26C4"/>
    <w:rsid w:val="004B2E51"/>
    <w:rsid w:val="004B31C5"/>
    <w:rsid w:val="004B3269"/>
    <w:rsid w:val="004B5351"/>
    <w:rsid w:val="004B5A7E"/>
    <w:rsid w:val="004B7B99"/>
    <w:rsid w:val="004B7F8B"/>
    <w:rsid w:val="004C015F"/>
    <w:rsid w:val="004C1DFA"/>
    <w:rsid w:val="004C27F1"/>
    <w:rsid w:val="004C3983"/>
    <w:rsid w:val="004C4AD4"/>
    <w:rsid w:val="004C664E"/>
    <w:rsid w:val="004C6C33"/>
    <w:rsid w:val="004C6D85"/>
    <w:rsid w:val="004C7092"/>
    <w:rsid w:val="004C7347"/>
    <w:rsid w:val="004D1982"/>
    <w:rsid w:val="004D3204"/>
    <w:rsid w:val="004E0DFA"/>
    <w:rsid w:val="004E17F8"/>
    <w:rsid w:val="004E2DC1"/>
    <w:rsid w:val="004E2E94"/>
    <w:rsid w:val="004E2F34"/>
    <w:rsid w:val="004E2F79"/>
    <w:rsid w:val="004E306A"/>
    <w:rsid w:val="004E3340"/>
    <w:rsid w:val="004E52EC"/>
    <w:rsid w:val="004E5EAE"/>
    <w:rsid w:val="004E626E"/>
    <w:rsid w:val="004E62CD"/>
    <w:rsid w:val="004E6AE6"/>
    <w:rsid w:val="004F12AA"/>
    <w:rsid w:val="004F1BEB"/>
    <w:rsid w:val="004F1C46"/>
    <w:rsid w:val="004F4842"/>
    <w:rsid w:val="004F4CE9"/>
    <w:rsid w:val="004F562C"/>
    <w:rsid w:val="004F6C0D"/>
    <w:rsid w:val="004F766B"/>
    <w:rsid w:val="005006EB"/>
    <w:rsid w:val="00501980"/>
    <w:rsid w:val="005022CA"/>
    <w:rsid w:val="005032E2"/>
    <w:rsid w:val="00503BB3"/>
    <w:rsid w:val="00504395"/>
    <w:rsid w:val="00505360"/>
    <w:rsid w:val="0050673D"/>
    <w:rsid w:val="00507510"/>
    <w:rsid w:val="005077D1"/>
    <w:rsid w:val="00510A03"/>
    <w:rsid w:val="00511EC5"/>
    <w:rsid w:val="005130F5"/>
    <w:rsid w:val="0051503A"/>
    <w:rsid w:val="005158D6"/>
    <w:rsid w:val="00516038"/>
    <w:rsid w:val="00517085"/>
    <w:rsid w:val="00520101"/>
    <w:rsid w:val="00521328"/>
    <w:rsid w:val="00522529"/>
    <w:rsid w:val="00522903"/>
    <w:rsid w:val="00522D12"/>
    <w:rsid w:val="00524A30"/>
    <w:rsid w:val="00526767"/>
    <w:rsid w:val="0052735B"/>
    <w:rsid w:val="00527E15"/>
    <w:rsid w:val="00530ED3"/>
    <w:rsid w:val="005311CC"/>
    <w:rsid w:val="005324AD"/>
    <w:rsid w:val="00533033"/>
    <w:rsid w:val="005337D5"/>
    <w:rsid w:val="00534B56"/>
    <w:rsid w:val="0053616D"/>
    <w:rsid w:val="00537880"/>
    <w:rsid w:val="00537A09"/>
    <w:rsid w:val="005407EE"/>
    <w:rsid w:val="00542AB3"/>
    <w:rsid w:val="005453CB"/>
    <w:rsid w:val="00545819"/>
    <w:rsid w:val="00545B25"/>
    <w:rsid w:val="005465E5"/>
    <w:rsid w:val="00546618"/>
    <w:rsid w:val="00546B57"/>
    <w:rsid w:val="00546F07"/>
    <w:rsid w:val="0054715D"/>
    <w:rsid w:val="00550819"/>
    <w:rsid w:val="00552089"/>
    <w:rsid w:val="005528F5"/>
    <w:rsid w:val="00552AAC"/>
    <w:rsid w:val="00552DF4"/>
    <w:rsid w:val="0055394E"/>
    <w:rsid w:val="00554503"/>
    <w:rsid w:val="00554696"/>
    <w:rsid w:val="0055470A"/>
    <w:rsid w:val="00555DD0"/>
    <w:rsid w:val="00557491"/>
    <w:rsid w:val="005577B4"/>
    <w:rsid w:val="00560B3A"/>
    <w:rsid w:val="00560DBF"/>
    <w:rsid w:val="00562089"/>
    <w:rsid w:val="00564222"/>
    <w:rsid w:val="005649ED"/>
    <w:rsid w:val="00565E23"/>
    <w:rsid w:val="00565F4A"/>
    <w:rsid w:val="00566497"/>
    <w:rsid w:val="00567FB5"/>
    <w:rsid w:val="00570811"/>
    <w:rsid w:val="0057187E"/>
    <w:rsid w:val="005734F2"/>
    <w:rsid w:val="00574F40"/>
    <w:rsid w:val="00580C8B"/>
    <w:rsid w:val="00582A97"/>
    <w:rsid w:val="00585D98"/>
    <w:rsid w:val="005861DA"/>
    <w:rsid w:val="005864AA"/>
    <w:rsid w:val="00586F60"/>
    <w:rsid w:val="0058711A"/>
    <w:rsid w:val="0059049A"/>
    <w:rsid w:val="00590B86"/>
    <w:rsid w:val="00593D94"/>
    <w:rsid w:val="005942D8"/>
    <w:rsid w:val="00594EDE"/>
    <w:rsid w:val="00594F12"/>
    <w:rsid w:val="00594FF6"/>
    <w:rsid w:val="00595668"/>
    <w:rsid w:val="005967A1"/>
    <w:rsid w:val="00597936"/>
    <w:rsid w:val="005A0B99"/>
    <w:rsid w:val="005A3C16"/>
    <w:rsid w:val="005A441F"/>
    <w:rsid w:val="005A4B1D"/>
    <w:rsid w:val="005A505F"/>
    <w:rsid w:val="005A6913"/>
    <w:rsid w:val="005A6A61"/>
    <w:rsid w:val="005A7047"/>
    <w:rsid w:val="005A7051"/>
    <w:rsid w:val="005B1672"/>
    <w:rsid w:val="005B1A47"/>
    <w:rsid w:val="005B1FD3"/>
    <w:rsid w:val="005B288E"/>
    <w:rsid w:val="005B3C72"/>
    <w:rsid w:val="005B576D"/>
    <w:rsid w:val="005B5CC5"/>
    <w:rsid w:val="005C02E5"/>
    <w:rsid w:val="005C0C64"/>
    <w:rsid w:val="005C1D42"/>
    <w:rsid w:val="005C272D"/>
    <w:rsid w:val="005C5459"/>
    <w:rsid w:val="005C5A23"/>
    <w:rsid w:val="005D03DF"/>
    <w:rsid w:val="005D2585"/>
    <w:rsid w:val="005D52E6"/>
    <w:rsid w:val="005D5893"/>
    <w:rsid w:val="005D5CCA"/>
    <w:rsid w:val="005E0097"/>
    <w:rsid w:val="005E0F17"/>
    <w:rsid w:val="005E1B1A"/>
    <w:rsid w:val="005E2258"/>
    <w:rsid w:val="005E2FC5"/>
    <w:rsid w:val="005E32A4"/>
    <w:rsid w:val="005E3E13"/>
    <w:rsid w:val="005E4976"/>
    <w:rsid w:val="005E5000"/>
    <w:rsid w:val="005E7683"/>
    <w:rsid w:val="005F036E"/>
    <w:rsid w:val="005F03C6"/>
    <w:rsid w:val="005F1489"/>
    <w:rsid w:val="005F18EE"/>
    <w:rsid w:val="005F37B3"/>
    <w:rsid w:val="005F4A3B"/>
    <w:rsid w:val="005F5D74"/>
    <w:rsid w:val="005F67C4"/>
    <w:rsid w:val="005F6D88"/>
    <w:rsid w:val="00602CCB"/>
    <w:rsid w:val="006035E7"/>
    <w:rsid w:val="00603E88"/>
    <w:rsid w:val="00603F22"/>
    <w:rsid w:val="006064D7"/>
    <w:rsid w:val="0060793C"/>
    <w:rsid w:val="00607DD5"/>
    <w:rsid w:val="00611AF0"/>
    <w:rsid w:val="00612198"/>
    <w:rsid w:val="0061226A"/>
    <w:rsid w:val="00613B6F"/>
    <w:rsid w:val="00613DAA"/>
    <w:rsid w:val="00615293"/>
    <w:rsid w:val="006167C9"/>
    <w:rsid w:val="00616B76"/>
    <w:rsid w:val="00617217"/>
    <w:rsid w:val="00620AB3"/>
    <w:rsid w:val="00622C25"/>
    <w:rsid w:val="006241AD"/>
    <w:rsid w:val="006276B3"/>
    <w:rsid w:val="00630000"/>
    <w:rsid w:val="00632323"/>
    <w:rsid w:val="00632416"/>
    <w:rsid w:val="0063451F"/>
    <w:rsid w:val="00634A67"/>
    <w:rsid w:val="0063520C"/>
    <w:rsid w:val="00635280"/>
    <w:rsid w:val="00636360"/>
    <w:rsid w:val="00640882"/>
    <w:rsid w:val="00641391"/>
    <w:rsid w:val="006423B1"/>
    <w:rsid w:val="00645848"/>
    <w:rsid w:val="00645D98"/>
    <w:rsid w:val="0064608B"/>
    <w:rsid w:val="006464D8"/>
    <w:rsid w:val="006544E8"/>
    <w:rsid w:val="0065510A"/>
    <w:rsid w:val="00655BB3"/>
    <w:rsid w:val="00656CC8"/>
    <w:rsid w:val="006612DD"/>
    <w:rsid w:val="00662BE0"/>
    <w:rsid w:val="006632B1"/>
    <w:rsid w:val="00665A1E"/>
    <w:rsid w:val="0066622C"/>
    <w:rsid w:val="0066734D"/>
    <w:rsid w:val="00667652"/>
    <w:rsid w:val="00670C33"/>
    <w:rsid w:val="006713CE"/>
    <w:rsid w:val="00673366"/>
    <w:rsid w:val="006739A6"/>
    <w:rsid w:val="0068465B"/>
    <w:rsid w:val="00685470"/>
    <w:rsid w:val="00685F4C"/>
    <w:rsid w:val="00686EC2"/>
    <w:rsid w:val="00691313"/>
    <w:rsid w:val="0069152C"/>
    <w:rsid w:val="006919B5"/>
    <w:rsid w:val="00691C6A"/>
    <w:rsid w:val="00692E67"/>
    <w:rsid w:val="006973BD"/>
    <w:rsid w:val="006A0407"/>
    <w:rsid w:val="006A1F14"/>
    <w:rsid w:val="006A2358"/>
    <w:rsid w:val="006A251B"/>
    <w:rsid w:val="006A27F8"/>
    <w:rsid w:val="006A36D7"/>
    <w:rsid w:val="006A4CDD"/>
    <w:rsid w:val="006A537D"/>
    <w:rsid w:val="006A6718"/>
    <w:rsid w:val="006B0420"/>
    <w:rsid w:val="006B0680"/>
    <w:rsid w:val="006B4228"/>
    <w:rsid w:val="006B5724"/>
    <w:rsid w:val="006B65D9"/>
    <w:rsid w:val="006B7089"/>
    <w:rsid w:val="006C03AD"/>
    <w:rsid w:val="006C15F2"/>
    <w:rsid w:val="006C1E38"/>
    <w:rsid w:val="006C40C8"/>
    <w:rsid w:val="006C439A"/>
    <w:rsid w:val="006C4AA1"/>
    <w:rsid w:val="006C5597"/>
    <w:rsid w:val="006C61B1"/>
    <w:rsid w:val="006C697E"/>
    <w:rsid w:val="006C6EE6"/>
    <w:rsid w:val="006C772F"/>
    <w:rsid w:val="006D2699"/>
    <w:rsid w:val="006D2DE7"/>
    <w:rsid w:val="006D4454"/>
    <w:rsid w:val="006D67BF"/>
    <w:rsid w:val="006D6A31"/>
    <w:rsid w:val="006D6CB9"/>
    <w:rsid w:val="006E0E50"/>
    <w:rsid w:val="006E1A6C"/>
    <w:rsid w:val="006E3234"/>
    <w:rsid w:val="006E37B5"/>
    <w:rsid w:val="006E47BD"/>
    <w:rsid w:val="006E61CB"/>
    <w:rsid w:val="006E6640"/>
    <w:rsid w:val="006E7357"/>
    <w:rsid w:val="006E79AC"/>
    <w:rsid w:val="006F0CDA"/>
    <w:rsid w:val="006F5C08"/>
    <w:rsid w:val="006F63AB"/>
    <w:rsid w:val="00700B3F"/>
    <w:rsid w:val="00702627"/>
    <w:rsid w:val="00703102"/>
    <w:rsid w:val="00704A95"/>
    <w:rsid w:val="00705682"/>
    <w:rsid w:val="007075C9"/>
    <w:rsid w:val="00710A12"/>
    <w:rsid w:val="00710B63"/>
    <w:rsid w:val="00713769"/>
    <w:rsid w:val="00713AD2"/>
    <w:rsid w:val="00714453"/>
    <w:rsid w:val="00715103"/>
    <w:rsid w:val="007155BA"/>
    <w:rsid w:val="00715D87"/>
    <w:rsid w:val="00715F97"/>
    <w:rsid w:val="007177A6"/>
    <w:rsid w:val="00721242"/>
    <w:rsid w:val="00724516"/>
    <w:rsid w:val="007306CF"/>
    <w:rsid w:val="00731F3E"/>
    <w:rsid w:val="00732597"/>
    <w:rsid w:val="00732DD8"/>
    <w:rsid w:val="00733F9E"/>
    <w:rsid w:val="00734131"/>
    <w:rsid w:val="00735F43"/>
    <w:rsid w:val="00736C9F"/>
    <w:rsid w:val="00736E5A"/>
    <w:rsid w:val="00740BBE"/>
    <w:rsid w:val="0074339A"/>
    <w:rsid w:val="00747464"/>
    <w:rsid w:val="00750AAB"/>
    <w:rsid w:val="00751323"/>
    <w:rsid w:val="00751EA3"/>
    <w:rsid w:val="007533CA"/>
    <w:rsid w:val="0075391B"/>
    <w:rsid w:val="00753EA6"/>
    <w:rsid w:val="00756907"/>
    <w:rsid w:val="00761893"/>
    <w:rsid w:val="00761A50"/>
    <w:rsid w:val="00761B69"/>
    <w:rsid w:val="0076542E"/>
    <w:rsid w:val="00766598"/>
    <w:rsid w:val="0076775C"/>
    <w:rsid w:val="00770A57"/>
    <w:rsid w:val="00770AA9"/>
    <w:rsid w:val="007723CE"/>
    <w:rsid w:val="0077280B"/>
    <w:rsid w:val="00772E25"/>
    <w:rsid w:val="00774725"/>
    <w:rsid w:val="007760B2"/>
    <w:rsid w:val="00777F2B"/>
    <w:rsid w:val="007814A7"/>
    <w:rsid w:val="007861E9"/>
    <w:rsid w:val="0079043B"/>
    <w:rsid w:val="00790922"/>
    <w:rsid w:val="0079219A"/>
    <w:rsid w:val="00792C33"/>
    <w:rsid w:val="00792C3F"/>
    <w:rsid w:val="00793E90"/>
    <w:rsid w:val="00794341"/>
    <w:rsid w:val="007963F4"/>
    <w:rsid w:val="007969D2"/>
    <w:rsid w:val="00796CE8"/>
    <w:rsid w:val="00797077"/>
    <w:rsid w:val="007975F4"/>
    <w:rsid w:val="00797972"/>
    <w:rsid w:val="00797CE6"/>
    <w:rsid w:val="007A36DD"/>
    <w:rsid w:val="007A39A8"/>
    <w:rsid w:val="007A4AB0"/>
    <w:rsid w:val="007A55E9"/>
    <w:rsid w:val="007A7109"/>
    <w:rsid w:val="007B0A53"/>
    <w:rsid w:val="007B18E3"/>
    <w:rsid w:val="007B2124"/>
    <w:rsid w:val="007B35C4"/>
    <w:rsid w:val="007B35FA"/>
    <w:rsid w:val="007B4214"/>
    <w:rsid w:val="007B43F0"/>
    <w:rsid w:val="007C0610"/>
    <w:rsid w:val="007C0900"/>
    <w:rsid w:val="007C0C2D"/>
    <w:rsid w:val="007C5219"/>
    <w:rsid w:val="007C603C"/>
    <w:rsid w:val="007D199D"/>
    <w:rsid w:val="007D1C08"/>
    <w:rsid w:val="007D51E1"/>
    <w:rsid w:val="007D63AB"/>
    <w:rsid w:val="007D689A"/>
    <w:rsid w:val="007D6E8F"/>
    <w:rsid w:val="007D709E"/>
    <w:rsid w:val="007D7208"/>
    <w:rsid w:val="007E197F"/>
    <w:rsid w:val="007E1AF0"/>
    <w:rsid w:val="007E1CF5"/>
    <w:rsid w:val="007E62B7"/>
    <w:rsid w:val="007E66FC"/>
    <w:rsid w:val="007E74A4"/>
    <w:rsid w:val="007E77B5"/>
    <w:rsid w:val="007F09D4"/>
    <w:rsid w:val="007F0B39"/>
    <w:rsid w:val="007F3CCD"/>
    <w:rsid w:val="007F41FB"/>
    <w:rsid w:val="007F4981"/>
    <w:rsid w:val="007F4D9A"/>
    <w:rsid w:val="007F6639"/>
    <w:rsid w:val="007F6A13"/>
    <w:rsid w:val="00800017"/>
    <w:rsid w:val="0080165C"/>
    <w:rsid w:val="00801FA0"/>
    <w:rsid w:val="00803093"/>
    <w:rsid w:val="00806821"/>
    <w:rsid w:val="00807F0A"/>
    <w:rsid w:val="00810DFE"/>
    <w:rsid w:val="0081103A"/>
    <w:rsid w:val="00812983"/>
    <w:rsid w:val="008137B9"/>
    <w:rsid w:val="00813CF6"/>
    <w:rsid w:val="00815A72"/>
    <w:rsid w:val="00816E40"/>
    <w:rsid w:val="008177AE"/>
    <w:rsid w:val="00820352"/>
    <w:rsid w:val="008204CD"/>
    <w:rsid w:val="00820E97"/>
    <w:rsid w:val="008224EA"/>
    <w:rsid w:val="00822597"/>
    <w:rsid w:val="00823BA7"/>
    <w:rsid w:val="00823FB7"/>
    <w:rsid w:val="008248B3"/>
    <w:rsid w:val="0082578B"/>
    <w:rsid w:val="008257BD"/>
    <w:rsid w:val="00826545"/>
    <w:rsid w:val="00826841"/>
    <w:rsid w:val="00832B27"/>
    <w:rsid w:val="00832C29"/>
    <w:rsid w:val="00834283"/>
    <w:rsid w:val="00834FF2"/>
    <w:rsid w:val="00835F5E"/>
    <w:rsid w:val="00836AA0"/>
    <w:rsid w:val="008378E7"/>
    <w:rsid w:val="00840882"/>
    <w:rsid w:val="008437EF"/>
    <w:rsid w:val="00844E5A"/>
    <w:rsid w:val="00846B73"/>
    <w:rsid w:val="00846B78"/>
    <w:rsid w:val="00850D27"/>
    <w:rsid w:val="00850F73"/>
    <w:rsid w:val="00851C5D"/>
    <w:rsid w:val="00851E7B"/>
    <w:rsid w:val="00851F2B"/>
    <w:rsid w:val="008541B1"/>
    <w:rsid w:val="00854F5A"/>
    <w:rsid w:val="008553D4"/>
    <w:rsid w:val="00855BA3"/>
    <w:rsid w:val="0085635A"/>
    <w:rsid w:val="00856E15"/>
    <w:rsid w:val="0086109D"/>
    <w:rsid w:val="008610C2"/>
    <w:rsid w:val="00861243"/>
    <w:rsid w:val="00861424"/>
    <w:rsid w:val="00862141"/>
    <w:rsid w:val="00862C1D"/>
    <w:rsid w:val="00862D32"/>
    <w:rsid w:val="00864181"/>
    <w:rsid w:val="00864C92"/>
    <w:rsid w:val="00864CA1"/>
    <w:rsid w:val="00866F34"/>
    <w:rsid w:val="008672E0"/>
    <w:rsid w:val="00867648"/>
    <w:rsid w:val="00870C68"/>
    <w:rsid w:val="00872AA3"/>
    <w:rsid w:val="008735E1"/>
    <w:rsid w:val="00874444"/>
    <w:rsid w:val="00874B22"/>
    <w:rsid w:val="00876919"/>
    <w:rsid w:val="008770E7"/>
    <w:rsid w:val="00877150"/>
    <w:rsid w:val="00877416"/>
    <w:rsid w:val="0087780B"/>
    <w:rsid w:val="008809F1"/>
    <w:rsid w:val="00880A17"/>
    <w:rsid w:val="00881CC1"/>
    <w:rsid w:val="00881F78"/>
    <w:rsid w:val="0088200D"/>
    <w:rsid w:val="00883AEC"/>
    <w:rsid w:val="00884441"/>
    <w:rsid w:val="008858F0"/>
    <w:rsid w:val="0089182B"/>
    <w:rsid w:val="008922C8"/>
    <w:rsid w:val="00892DCB"/>
    <w:rsid w:val="00893BC9"/>
    <w:rsid w:val="00894031"/>
    <w:rsid w:val="008945B0"/>
    <w:rsid w:val="00894D55"/>
    <w:rsid w:val="0089630E"/>
    <w:rsid w:val="008A03D6"/>
    <w:rsid w:val="008A1D30"/>
    <w:rsid w:val="008A20C6"/>
    <w:rsid w:val="008A43B1"/>
    <w:rsid w:val="008A4507"/>
    <w:rsid w:val="008A566B"/>
    <w:rsid w:val="008B02B9"/>
    <w:rsid w:val="008B0598"/>
    <w:rsid w:val="008B09B7"/>
    <w:rsid w:val="008B1118"/>
    <w:rsid w:val="008B13D4"/>
    <w:rsid w:val="008B4CB4"/>
    <w:rsid w:val="008B568E"/>
    <w:rsid w:val="008B66EB"/>
    <w:rsid w:val="008B7EF7"/>
    <w:rsid w:val="008C0000"/>
    <w:rsid w:val="008C12C5"/>
    <w:rsid w:val="008C23ED"/>
    <w:rsid w:val="008C3046"/>
    <w:rsid w:val="008C6D43"/>
    <w:rsid w:val="008C6EF3"/>
    <w:rsid w:val="008C7910"/>
    <w:rsid w:val="008D0B37"/>
    <w:rsid w:val="008D2008"/>
    <w:rsid w:val="008D2247"/>
    <w:rsid w:val="008D23B8"/>
    <w:rsid w:val="008D348A"/>
    <w:rsid w:val="008D3D4F"/>
    <w:rsid w:val="008D4112"/>
    <w:rsid w:val="008D4C27"/>
    <w:rsid w:val="008D66FC"/>
    <w:rsid w:val="008E0356"/>
    <w:rsid w:val="008E0F6B"/>
    <w:rsid w:val="008E12EE"/>
    <w:rsid w:val="008E15AD"/>
    <w:rsid w:val="008E1B7D"/>
    <w:rsid w:val="008E228B"/>
    <w:rsid w:val="008E30EF"/>
    <w:rsid w:val="008E6298"/>
    <w:rsid w:val="008E6DDF"/>
    <w:rsid w:val="008E7B72"/>
    <w:rsid w:val="008F1145"/>
    <w:rsid w:val="008F25E8"/>
    <w:rsid w:val="008F2E59"/>
    <w:rsid w:val="008F32F0"/>
    <w:rsid w:val="008F4DF0"/>
    <w:rsid w:val="008F6DC7"/>
    <w:rsid w:val="008F6E0F"/>
    <w:rsid w:val="008F7039"/>
    <w:rsid w:val="008F7B05"/>
    <w:rsid w:val="00900B72"/>
    <w:rsid w:val="009024F8"/>
    <w:rsid w:val="00902578"/>
    <w:rsid w:val="00902655"/>
    <w:rsid w:val="00902D6E"/>
    <w:rsid w:val="00903067"/>
    <w:rsid w:val="009044E8"/>
    <w:rsid w:val="009049FF"/>
    <w:rsid w:val="0090678F"/>
    <w:rsid w:val="009128BF"/>
    <w:rsid w:val="009135BF"/>
    <w:rsid w:val="00913742"/>
    <w:rsid w:val="00914370"/>
    <w:rsid w:val="009151CF"/>
    <w:rsid w:val="009159DB"/>
    <w:rsid w:val="00916C81"/>
    <w:rsid w:val="009200A8"/>
    <w:rsid w:val="00920632"/>
    <w:rsid w:val="00920892"/>
    <w:rsid w:val="00920997"/>
    <w:rsid w:val="00920B5C"/>
    <w:rsid w:val="00921F80"/>
    <w:rsid w:val="0092239C"/>
    <w:rsid w:val="00922CE8"/>
    <w:rsid w:val="00923800"/>
    <w:rsid w:val="00923C24"/>
    <w:rsid w:val="00924323"/>
    <w:rsid w:val="0092512A"/>
    <w:rsid w:val="00930084"/>
    <w:rsid w:val="00930CFC"/>
    <w:rsid w:val="00931DA3"/>
    <w:rsid w:val="0093286A"/>
    <w:rsid w:val="00932F36"/>
    <w:rsid w:val="00935A1B"/>
    <w:rsid w:val="00935B2B"/>
    <w:rsid w:val="00936814"/>
    <w:rsid w:val="00936BAF"/>
    <w:rsid w:val="009372A4"/>
    <w:rsid w:val="00937610"/>
    <w:rsid w:val="00937A61"/>
    <w:rsid w:val="00940DC6"/>
    <w:rsid w:val="0094229A"/>
    <w:rsid w:val="009425B8"/>
    <w:rsid w:val="00942FA6"/>
    <w:rsid w:val="00943E1F"/>
    <w:rsid w:val="0094718A"/>
    <w:rsid w:val="00947505"/>
    <w:rsid w:val="00947FED"/>
    <w:rsid w:val="00950FB0"/>
    <w:rsid w:val="00951033"/>
    <w:rsid w:val="00951A60"/>
    <w:rsid w:val="009538E7"/>
    <w:rsid w:val="0095517C"/>
    <w:rsid w:val="009554BC"/>
    <w:rsid w:val="00955EF5"/>
    <w:rsid w:val="0095763D"/>
    <w:rsid w:val="00957F63"/>
    <w:rsid w:val="00960276"/>
    <w:rsid w:val="00960A93"/>
    <w:rsid w:val="00961294"/>
    <w:rsid w:val="00962C7E"/>
    <w:rsid w:val="00962F10"/>
    <w:rsid w:val="009630A4"/>
    <w:rsid w:val="0096406F"/>
    <w:rsid w:val="00964CFA"/>
    <w:rsid w:val="00966138"/>
    <w:rsid w:val="009675BE"/>
    <w:rsid w:val="0097011F"/>
    <w:rsid w:val="00970381"/>
    <w:rsid w:val="00970AE2"/>
    <w:rsid w:val="00972FD9"/>
    <w:rsid w:val="00974BBB"/>
    <w:rsid w:val="00974CCB"/>
    <w:rsid w:val="00974F6A"/>
    <w:rsid w:val="00975756"/>
    <w:rsid w:val="00976139"/>
    <w:rsid w:val="009814D6"/>
    <w:rsid w:val="00983E1B"/>
    <w:rsid w:val="009842D1"/>
    <w:rsid w:val="0098518E"/>
    <w:rsid w:val="00985826"/>
    <w:rsid w:val="0099319F"/>
    <w:rsid w:val="00993200"/>
    <w:rsid w:val="00993929"/>
    <w:rsid w:val="0099449E"/>
    <w:rsid w:val="00995440"/>
    <w:rsid w:val="0099725B"/>
    <w:rsid w:val="00997E65"/>
    <w:rsid w:val="009A04B2"/>
    <w:rsid w:val="009A08C7"/>
    <w:rsid w:val="009A189D"/>
    <w:rsid w:val="009A28C1"/>
    <w:rsid w:val="009A2CCA"/>
    <w:rsid w:val="009A4107"/>
    <w:rsid w:val="009A42A1"/>
    <w:rsid w:val="009A6A0B"/>
    <w:rsid w:val="009A7539"/>
    <w:rsid w:val="009A7B26"/>
    <w:rsid w:val="009A7F97"/>
    <w:rsid w:val="009B2229"/>
    <w:rsid w:val="009B2F41"/>
    <w:rsid w:val="009B6BEE"/>
    <w:rsid w:val="009C2655"/>
    <w:rsid w:val="009C2C1C"/>
    <w:rsid w:val="009C674B"/>
    <w:rsid w:val="009D023E"/>
    <w:rsid w:val="009D2584"/>
    <w:rsid w:val="009D3987"/>
    <w:rsid w:val="009D5EFB"/>
    <w:rsid w:val="009D6611"/>
    <w:rsid w:val="009E0F48"/>
    <w:rsid w:val="009E1ED7"/>
    <w:rsid w:val="009E2246"/>
    <w:rsid w:val="009E393A"/>
    <w:rsid w:val="009E528F"/>
    <w:rsid w:val="009E53F0"/>
    <w:rsid w:val="009E555F"/>
    <w:rsid w:val="009E5960"/>
    <w:rsid w:val="009E5AE6"/>
    <w:rsid w:val="009E6F12"/>
    <w:rsid w:val="009F05BB"/>
    <w:rsid w:val="009F195A"/>
    <w:rsid w:val="009F28A3"/>
    <w:rsid w:val="009F2BB5"/>
    <w:rsid w:val="009F33C7"/>
    <w:rsid w:val="009F37F0"/>
    <w:rsid w:val="009F4092"/>
    <w:rsid w:val="009F45F4"/>
    <w:rsid w:val="009F4684"/>
    <w:rsid w:val="009F578A"/>
    <w:rsid w:val="009F60B4"/>
    <w:rsid w:val="00A0164E"/>
    <w:rsid w:val="00A01C02"/>
    <w:rsid w:val="00A02CBF"/>
    <w:rsid w:val="00A049DB"/>
    <w:rsid w:val="00A05FA3"/>
    <w:rsid w:val="00A06515"/>
    <w:rsid w:val="00A069D9"/>
    <w:rsid w:val="00A06A85"/>
    <w:rsid w:val="00A1260F"/>
    <w:rsid w:val="00A145FD"/>
    <w:rsid w:val="00A14EE9"/>
    <w:rsid w:val="00A15FCF"/>
    <w:rsid w:val="00A16DFA"/>
    <w:rsid w:val="00A17113"/>
    <w:rsid w:val="00A178F3"/>
    <w:rsid w:val="00A17CD9"/>
    <w:rsid w:val="00A2033D"/>
    <w:rsid w:val="00A2065D"/>
    <w:rsid w:val="00A206FA"/>
    <w:rsid w:val="00A22F11"/>
    <w:rsid w:val="00A259CA"/>
    <w:rsid w:val="00A322A4"/>
    <w:rsid w:val="00A323CA"/>
    <w:rsid w:val="00A32D7A"/>
    <w:rsid w:val="00A33393"/>
    <w:rsid w:val="00A33C75"/>
    <w:rsid w:val="00A34238"/>
    <w:rsid w:val="00A36738"/>
    <w:rsid w:val="00A375F2"/>
    <w:rsid w:val="00A37999"/>
    <w:rsid w:val="00A416A3"/>
    <w:rsid w:val="00A418F9"/>
    <w:rsid w:val="00A42392"/>
    <w:rsid w:val="00A44AD4"/>
    <w:rsid w:val="00A47498"/>
    <w:rsid w:val="00A52F19"/>
    <w:rsid w:val="00A534E5"/>
    <w:rsid w:val="00A54527"/>
    <w:rsid w:val="00A54968"/>
    <w:rsid w:val="00A54987"/>
    <w:rsid w:val="00A551F2"/>
    <w:rsid w:val="00A572D5"/>
    <w:rsid w:val="00A6072D"/>
    <w:rsid w:val="00A60BB6"/>
    <w:rsid w:val="00A60C63"/>
    <w:rsid w:val="00A60CC8"/>
    <w:rsid w:val="00A61098"/>
    <w:rsid w:val="00A6455D"/>
    <w:rsid w:val="00A647F3"/>
    <w:rsid w:val="00A6687B"/>
    <w:rsid w:val="00A71537"/>
    <w:rsid w:val="00A74ABE"/>
    <w:rsid w:val="00A77323"/>
    <w:rsid w:val="00A8067C"/>
    <w:rsid w:val="00A8073A"/>
    <w:rsid w:val="00A81293"/>
    <w:rsid w:val="00A81408"/>
    <w:rsid w:val="00A84B1D"/>
    <w:rsid w:val="00A854D6"/>
    <w:rsid w:val="00A91787"/>
    <w:rsid w:val="00A92A02"/>
    <w:rsid w:val="00A94FCC"/>
    <w:rsid w:val="00A95302"/>
    <w:rsid w:val="00A9608C"/>
    <w:rsid w:val="00A964B2"/>
    <w:rsid w:val="00A97081"/>
    <w:rsid w:val="00AA0A49"/>
    <w:rsid w:val="00AA1559"/>
    <w:rsid w:val="00AA184A"/>
    <w:rsid w:val="00AA28D4"/>
    <w:rsid w:val="00AA6283"/>
    <w:rsid w:val="00AA78F7"/>
    <w:rsid w:val="00AB1861"/>
    <w:rsid w:val="00AB1B65"/>
    <w:rsid w:val="00AB295F"/>
    <w:rsid w:val="00AB478B"/>
    <w:rsid w:val="00AB62B9"/>
    <w:rsid w:val="00AC0CCB"/>
    <w:rsid w:val="00AC12BF"/>
    <w:rsid w:val="00AC14DC"/>
    <w:rsid w:val="00AC1FBB"/>
    <w:rsid w:val="00AC224C"/>
    <w:rsid w:val="00AC3631"/>
    <w:rsid w:val="00AC5A7D"/>
    <w:rsid w:val="00AC68AA"/>
    <w:rsid w:val="00AC737E"/>
    <w:rsid w:val="00AC7400"/>
    <w:rsid w:val="00AD080A"/>
    <w:rsid w:val="00AD0854"/>
    <w:rsid w:val="00AD13A1"/>
    <w:rsid w:val="00AD17D3"/>
    <w:rsid w:val="00AD288D"/>
    <w:rsid w:val="00AD2B34"/>
    <w:rsid w:val="00AE016E"/>
    <w:rsid w:val="00AE0854"/>
    <w:rsid w:val="00AE0B29"/>
    <w:rsid w:val="00AE1361"/>
    <w:rsid w:val="00AE2D12"/>
    <w:rsid w:val="00AE3291"/>
    <w:rsid w:val="00AE57DF"/>
    <w:rsid w:val="00AE6832"/>
    <w:rsid w:val="00AE75A5"/>
    <w:rsid w:val="00AF1324"/>
    <w:rsid w:val="00AF1E38"/>
    <w:rsid w:val="00AF2869"/>
    <w:rsid w:val="00AF39D1"/>
    <w:rsid w:val="00AF535A"/>
    <w:rsid w:val="00AF5EC9"/>
    <w:rsid w:val="00AF6D9E"/>
    <w:rsid w:val="00AF7439"/>
    <w:rsid w:val="00AF7A4C"/>
    <w:rsid w:val="00AF7BD5"/>
    <w:rsid w:val="00B001DD"/>
    <w:rsid w:val="00B00E68"/>
    <w:rsid w:val="00B01E1D"/>
    <w:rsid w:val="00B01EFB"/>
    <w:rsid w:val="00B02CE2"/>
    <w:rsid w:val="00B02EDC"/>
    <w:rsid w:val="00B037DE"/>
    <w:rsid w:val="00B03CD3"/>
    <w:rsid w:val="00B0576A"/>
    <w:rsid w:val="00B0739E"/>
    <w:rsid w:val="00B11176"/>
    <w:rsid w:val="00B12981"/>
    <w:rsid w:val="00B138A2"/>
    <w:rsid w:val="00B15776"/>
    <w:rsid w:val="00B16A55"/>
    <w:rsid w:val="00B200B8"/>
    <w:rsid w:val="00B20B94"/>
    <w:rsid w:val="00B251F5"/>
    <w:rsid w:val="00B263C7"/>
    <w:rsid w:val="00B26F32"/>
    <w:rsid w:val="00B307BD"/>
    <w:rsid w:val="00B31810"/>
    <w:rsid w:val="00B31CCB"/>
    <w:rsid w:val="00B33621"/>
    <w:rsid w:val="00B33F1B"/>
    <w:rsid w:val="00B37DF4"/>
    <w:rsid w:val="00B430A6"/>
    <w:rsid w:val="00B44943"/>
    <w:rsid w:val="00B45537"/>
    <w:rsid w:val="00B46EDA"/>
    <w:rsid w:val="00B47F91"/>
    <w:rsid w:val="00B503DE"/>
    <w:rsid w:val="00B52A1A"/>
    <w:rsid w:val="00B52DB8"/>
    <w:rsid w:val="00B52E60"/>
    <w:rsid w:val="00B53A13"/>
    <w:rsid w:val="00B53A67"/>
    <w:rsid w:val="00B5419E"/>
    <w:rsid w:val="00B54A7E"/>
    <w:rsid w:val="00B550A2"/>
    <w:rsid w:val="00B55F67"/>
    <w:rsid w:val="00B56958"/>
    <w:rsid w:val="00B5750C"/>
    <w:rsid w:val="00B578C2"/>
    <w:rsid w:val="00B6080F"/>
    <w:rsid w:val="00B61467"/>
    <w:rsid w:val="00B61D47"/>
    <w:rsid w:val="00B621B9"/>
    <w:rsid w:val="00B65958"/>
    <w:rsid w:val="00B6664C"/>
    <w:rsid w:val="00B674FC"/>
    <w:rsid w:val="00B679C2"/>
    <w:rsid w:val="00B70A5F"/>
    <w:rsid w:val="00B70FEF"/>
    <w:rsid w:val="00B7452C"/>
    <w:rsid w:val="00B755FF"/>
    <w:rsid w:val="00B75A99"/>
    <w:rsid w:val="00B76C71"/>
    <w:rsid w:val="00B76EE6"/>
    <w:rsid w:val="00B802FD"/>
    <w:rsid w:val="00B80ABF"/>
    <w:rsid w:val="00B80E23"/>
    <w:rsid w:val="00B81283"/>
    <w:rsid w:val="00B81AA5"/>
    <w:rsid w:val="00B82058"/>
    <w:rsid w:val="00B821FB"/>
    <w:rsid w:val="00B82A49"/>
    <w:rsid w:val="00B8549B"/>
    <w:rsid w:val="00B86BFC"/>
    <w:rsid w:val="00B90565"/>
    <w:rsid w:val="00B906D4"/>
    <w:rsid w:val="00B91503"/>
    <w:rsid w:val="00B91698"/>
    <w:rsid w:val="00B91E45"/>
    <w:rsid w:val="00B92413"/>
    <w:rsid w:val="00B93B74"/>
    <w:rsid w:val="00B9474E"/>
    <w:rsid w:val="00B95E63"/>
    <w:rsid w:val="00B965A9"/>
    <w:rsid w:val="00B970D7"/>
    <w:rsid w:val="00B972C0"/>
    <w:rsid w:val="00B9783E"/>
    <w:rsid w:val="00B97F43"/>
    <w:rsid w:val="00BA105E"/>
    <w:rsid w:val="00BA2D43"/>
    <w:rsid w:val="00BA3F34"/>
    <w:rsid w:val="00BA4BD2"/>
    <w:rsid w:val="00BA6700"/>
    <w:rsid w:val="00BA6FB0"/>
    <w:rsid w:val="00BA705A"/>
    <w:rsid w:val="00BA7E68"/>
    <w:rsid w:val="00BB08D7"/>
    <w:rsid w:val="00BB0A9E"/>
    <w:rsid w:val="00BB0C34"/>
    <w:rsid w:val="00BB0DFF"/>
    <w:rsid w:val="00BB1277"/>
    <w:rsid w:val="00BB1B67"/>
    <w:rsid w:val="00BB23A3"/>
    <w:rsid w:val="00BB26BC"/>
    <w:rsid w:val="00BB4CE6"/>
    <w:rsid w:val="00BB5DDE"/>
    <w:rsid w:val="00BB6B7A"/>
    <w:rsid w:val="00BB6CF2"/>
    <w:rsid w:val="00BB798F"/>
    <w:rsid w:val="00BC1693"/>
    <w:rsid w:val="00BC1E38"/>
    <w:rsid w:val="00BC3966"/>
    <w:rsid w:val="00BC5C31"/>
    <w:rsid w:val="00BC60E8"/>
    <w:rsid w:val="00BC7A51"/>
    <w:rsid w:val="00BD33B9"/>
    <w:rsid w:val="00BD5AD7"/>
    <w:rsid w:val="00BD5F74"/>
    <w:rsid w:val="00BD785D"/>
    <w:rsid w:val="00BD7BD6"/>
    <w:rsid w:val="00BE0A6E"/>
    <w:rsid w:val="00BE40E3"/>
    <w:rsid w:val="00BE5B10"/>
    <w:rsid w:val="00BF036A"/>
    <w:rsid w:val="00BF159B"/>
    <w:rsid w:val="00BF1682"/>
    <w:rsid w:val="00BF1763"/>
    <w:rsid w:val="00BF1C62"/>
    <w:rsid w:val="00BF3CAD"/>
    <w:rsid w:val="00BF5829"/>
    <w:rsid w:val="00C0021D"/>
    <w:rsid w:val="00C002F6"/>
    <w:rsid w:val="00C0057A"/>
    <w:rsid w:val="00C01025"/>
    <w:rsid w:val="00C025FA"/>
    <w:rsid w:val="00C03EF0"/>
    <w:rsid w:val="00C04655"/>
    <w:rsid w:val="00C05A3E"/>
    <w:rsid w:val="00C1052C"/>
    <w:rsid w:val="00C12199"/>
    <w:rsid w:val="00C149E5"/>
    <w:rsid w:val="00C15A9B"/>
    <w:rsid w:val="00C15B0E"/>
    <w:rsid w:val="00C1777C"/>
    <w:rsid w:val="00C17C1B"/>
    <w:rsid w:val="00C2146B"/>
    <w:rsid w:val="00C217F2"/>
    <w:rsid w:val="00C22419"/>
    <w:rsid w:val="00C23E20"/>
    <w:rsid w:val="00C245D0"/>
    <w:rsid w:val="00C248F4"/>
    <w:rsid w:val="00C25442"/>
    <w:rsid w:val="00C270FD"/>
    <w:rsid w:val="00C308F4"/>
    <w:rsid w:val="00C326F2"/>
    <w:rsid w:val="00C337FC"/>
    <w:rsid w:val="00C347A2"/>
    <w:rsid w:val="00C349B7"/>
    <w:rsid w:val="00C35491"/>
    <w:rsid w:val="00C36D65"/>
    <w:rsid w:val="00C37DE2"/>
    <w:rsid w:val="00C40852"/>
    <w:rsid w:val="00C41B25"/>
    <w:rsid w:val="00C41B63"/>
    <w:rsid w:val="00C42509"/>
    <w:rsid w:val="00C44A50"/>
    <w:rsid w:val="00C47F45"/>
    <w:rsid w:val="00C50E41"/>
    <w:rsid w:val="00C51923"/>
    <w:rsid w:val="00C53622"/>
    <w:rsid w:val="00C54242"/>
    <w:rsid w:val="00C56988"/>
    <w:rsid w:val="00C56B4A"/>
    <w:rsid w:val="00C6054D"/>
    <w:rsid w:val="00C60CC4"/>
    <w:rsid w:val="00C6476C"/>
    <w:rsid w:val="00C65A52"/>
    <w:rsid w:val="00C676AE"/>
    <w:rsid w:val="00C70D7D"/>
    <w:rsid w:val="00C70F7C"/>
    <w:rsid w:val="00C721A8"/>
    <w:rsid w:val="00C721BD"/>
    <w:rsid w:val="00C73711"/>
    <w:rsid w:val="00C74BC4"/>
    <w:rsid w:val="00C75391"/>
    <w:rsid w:val="00C76344"/>
    <w:rsid w:val="00C8013C"/>
    <w:rsid w:val="00C80551"/>
    <w:rsid w:val="00C80D44"/>
    <w:rsid w:val="00C82624"/>
    <w:rsid w:val="00C8340D"/>
    <w:rsid w:val="00C83568"/>
    <w:rsid w:val="00C85685"/>
    <w:rsid w:val="00C85F63"/>
    <w:rsid w:val="00C8625E"/>
    <w:rsid w:val="00C86B70"/>
    <w:rsid w:val="00C95D57"/>
    <w:rsid w:val="00C95DC0"/>
    <w:rsid w:val="00C97A3B"/>
    <w:rsid w:val="00CA1943"/>
    <w:rsid w:val="00CA4CCC"/>
    <w:rsid w:val="00CA5388"/>
    <w:rsid w:val="00CA69FC"/>
    <w:rsid w:val="00CA74A8"/>
    <w:rsid w:val="00CB2B00"/>
    <w:rsid w:val="00CB318B"/>
    <w:rsid w:val="00CB58D8"/>
    <w:rsid w:val="00CB5CE3"/>
    <w:rsid w:val="00CB6D36"/>
    <w:rsid w:val="00CB71FB"/>
    <w:rsid w:val="00CB7625"/>
    <w:rsid w:val="00CC05B2"/>
    <w:rsid w:val="00CC0998"/>
    <w:rsid w:val="00CC11CC"/>
    <w:rsid w:val="00CC12DB"/>
    <w:rsid w:val="00CC1707"/>
    <w:rsid w:val="00CC5EED"/>
    <w:rsid w:val="00CD53B9"/>
    <w:rsid w:val="00CD5B9D"/>
    <w:rsid w:val="00CE388A"/>
    <w:rsid w:val="00CE42B2"/>
    <w:rsid w:val="00CE47C2"/>
    <w:rsid w:val="00CE4B9A"/>
    <w:rsid w:val="00CE59DA"/>
    <w:rsid w:val="00CE6D50"/>
    <w:rsid w:val="00CF0E3E"/>
    <w:rsid w:val="00CF290A"/>
    <w:rsid w:val="00CF5589"/>
    <w:rsid w:val="00CF5C16"/>
    <w:rsid w:val="00CF62F9"/>
    <w:rsid w:val="00D0268F"/>
    <w:rsid w:val="00D029B1"/>
    <w:rsid w:val="00D036BF"/>
    <w:rsid w:val="00D05048"/>
    <w:rsid w:val="00D05825"/>
    <w:rsid w:val="00D05F44"/>
    <w:rsid w:val="00D070BA"/>
    <w:rsid w:val="00D152F9"/>
    <w:rsid w:val="00D15657"/>
    <w:rsid w:val="00D16651"/>
    <w:rsid w:val="00D166B3"/>
    <w:rsid w:val="00D16AFD"/>
    <w:rsid w:val="00D1761C"/>
    <w:rsid w:val="00D177FA"/>
    <w:rsid w:val="00D204C1"/>
    <w:rsid w:val="00D241C5"/>
    <w:rsid w:val="00D24B7D"/>
    <w:rsid w:val="00D259E3"/>
    <w:rsid w:val="00D300DD"/>
    <w:rsid w:val="00D32F95"/>
    <w:rsid w:val="00D334AB"/>
    <w:rsid w:val="00D33FB4"/>
    <w:rsid w:val="00D34956"/>
    <w:rsid w:val="00D35F5A"/>
    <w:rsid w:val="00D363D1"/>
    <w:rsid w:val="00D40BA3"/>
    <w:rsid w:val="00D411B4"/>
    <w:rsid w:val="00D41A63"/>
    <w:rsid w:val="00D420E9"/>
    <w:rsid w:val="00D46CC8"/>
    <w:rsid w:val="00D4767C"/>
    <w:rsid w:val="00D47F1E"/>
    <w:rsid w:val="00D505F4"/>
    <w:rsid w:val="00D52913"/>
    <w:rsid w:val="00D531B6"/>
    <w:rsid w:val="00D53406"/>
    <w:rsid w:val="00D553AF"/>
    <w:rsid w:val="00D55515"/>
    <w:rsid w:val="00D568F4"/>
    <w:rsid w:val="00D56D08"/>
    <w:rsid w:val="00D57132"/>
    <w:rsid w:val="00D578E4"/>
    <w:rsid w:val="00D60148"/>
    <w:rsid w:val="00D60607"/>
    <w:rsid w:val="00D6196D"/>
    <w:rsid w:val="00D61B4A"/>
    <w:rsid w:val="00D620FD"/>
    <w:rsid w:val="00D62BDD"/>
    <w:rsid w:val="00D62E91"/>
    <w:rsid w:val="00D6541A"/>
    <w:rsid w:val="00D67775"/>
    <w:rsid w:val="00D70EA6"/>
    <w:rsid w:val="00D712E1"/>
    <w:rsid w:val="00D7165A"/>
    <w:rsid w:val="00D72D46"/>
    <w:rsid w:val="00D76793"/>
    <w:rsid w:val="00D77710"/>
    <w:rsid w:val="00D779A5"/>
    <w:rsid w:val="00D81EA3"/>
    <w:rsid w:val="00D84812"/>
    <w:rsid w:val="00D84B2E"/>
    <w:rsid w:val="00D86C44"/>
    <w:rsid w:val="00D86D4B"/>
    <w:rsid w:val="00D87841"/>
    <w:rsid w:val="00D87A5D"/>
    <w:rsid w:val="00D87EA8"/>
    <w:rsid w:val="00D932A7"/>
    <w:rsid w:val="00D96CB4"/>
    <w:rsid w:val="00DA0DB9"/>
    <w:rsid w:val="00DA1BC1"/>
    <w:rsid w:val="00DA3F52"/>
    <w:rsid w:val="00DA4449"/>
    <w:rsid w:val="00DA456A"/>
    <w:rsid w:val="00DA6A42"/>
    <w:rsid w:val="00DB2EFA"/>
    <w:rsid w:val="00DB34B5"/>
    <w:rsid w:val="00DB3E62"/>
    <w:rsid w:val="00DB4E30"/>
    <w:rsid w:val="00DB4FE1"/>
    <w:rsid w:val="00DB58CB"/>
    <w:rsid w:val="00DB5B65"/>
    <w:rsid w:val="00DB5F7D"/>
    <w:rsid w:val="00DB6575"/>
    <w:rsid w:val="00DB69D3"/>
    <w:rsid w:val="00DB750C"/>
    <w:rsid w:val="00DB7CC3"/>
    <w:rsid w:val="00DB7F92"/>
    <w:rsid w:val="00DC2B33"/>
    <w:rsid w:val="00DC351A"/>
    <w:rsid w:val="00DC38DF"/>
    <w:rsid w:val="00DC4DC0"/>
    <w:rsid w:val="00DC5670"/>
    <w:rsid w:val="00DC643B"/>
    <w:rsid w:val="00DC7A42"/>
    <w:rsid w:val="00DD0089"/>
    <w:rsid w:val="00DD049B"/>
    <w:rsid w:val="00DD0B4D"/>
    <w:rsid w:val="00DD76B0"/>
    <w:rsid w:val="00DD7D2C"/>
    <w:rsid w:val="00DE067B"/>
    <w:rsid w:val="00DE0753"/>
    <w:rsid w:val="00DE2B6A"/>
    <w:rsid w:val="00DE48B2"/>
    <w:rsid w:val="00DF1D7C"/>
    <w:rsid w:val="00DF2A6B"/>
    <w:rsid w:val="00DF2C81"/>
    <w:rsid w:val="00DF32AF"/>
    <w:rsid w:val="00DF4277"/>
    <w:rsid w:val="00DF4346"/>
    <w:rsid w:val="00DF4586"/>
    <w:rsid w:val="00DF4793"/>
    <w:rsid w:val="00DF545F"/>
    <w:rsid w:val="00DF552B"/>
    <w:rsid w:val="00DF6775"/>
    <w:rsid w:val="00DF72A3"/>
    <w:rsid w:val="00DF787B"/>
    <w:rsid w:val="00E00647"/>
    <w:rsid w:val="00E0216D"/>
    <w:rsid w:val="00E0267C"/>
    <w:rsid w:val="00E03DC1"/>
    <w:rsid w:val="00E06253"/>
    <w:rsid w:val="00E064E4"/>
    <w:rsid w:val="00E076D0"/>
    <w:rsid w:val="00E10A69"/>
    <w:rsid w:val="00E13768"/>
    <w:rsid w:val="00E13BCA"/>
    <w:rsid w:val="00E13FF3"/>
    <w:rsid w:val="00E16F3A"/>
    <w:rsid w:val="00E17BB6"/>
    <w:rsid w:val="00E21E7C"/>
    <w:rsid w:val="00E21F62"/>
    <w:rsid w:val="00E22B49"/>
    <w:rsid w:val="00E23644"/>
    <w:rsid w:val="00E25914"/>
    <w:rsid w:val="00E26CED"/>
    <w:rsid w:val="00E30314"/>
    <w:rsid w:val="00E30FCE"/>
    <w:rsid w:val="00E32A1B"/>
    <w:rsid w:val="00E33239"/>
    <w:rsid w:val="00E3682B"/>
    <w:rsid w:val="00E3696E"/>
    <w:rsid w:val="00E371E4"/>
    <w:rsid w:val="00E4148D"/>
    <w:rsid w:val="00E41BFF"/>
    <w:rsid w:val="00E4241F"/>
    <w:rsid w:val="00E43D1A"/>
    <w:rsid w:val="00E44564"/>
    <w:rsid w:val="00E4543E"/>
    <w:rsid w:val="00E46B10"/>
    <w:rsid w:val="00E50664"/>
    <w:rsid w:val="00E50E36"/>
    <w:rsid w:val="00E51662"/>
    <w:rsid w:val="00E520B3"/>
    <w:rsid w:val="00E52A4D"/>
    <w:rsid w:val="00E564F7"/>
    <w:rsid w:val="00E56718"/>
    <w:rsid w:val="00E56E58"/>
    <w:rsid w:val="00E62FBD"/>
    <w:rsid w:val="00E648DD"/>
    <w:rsid w:val="00E65858"/>
    <w:rsid w:val="00E6611D"/>
    <w:rsid w:val="00E66240"/>
    <w:rsid w:val="00E711E4"/>
    <w:rsid w:val="00E7194B"/>
    <w:rsid w:val="00E75859"/>
    <w:rsid w:val="00E80090"/>
    <w:rsid w:val="00E809BB"/>
    <w:rsid w:val="00E8277B"/>
    <w:rsid w:val="00E827A2"/>
    <w:rsid w:val="00E83070"/>
    <w:rsid w:val="00E8437E"/>
    <w:rsid w:val="00E86115"/>
    <w:rsid w:val="00E86C8A"/>
    <w:rsid w:val="00E86FE7"/>
    <w:rsid w:val="00E915E3"/>
    <w:rsid w:val="00E9172E"/>
    <w:rsid w:val="00E9384D"/>
    <w:rsid w:val="00E942A3"/>
    <w:rsid w:val="00E96A42"/>
    <w:rsid w:val="00EA0BB5"/>
    <w:rsid w:val="00EA0E82"/>
    <w:rsid w:val="00EA2B0F"/>
    <w:rsid w:val="00EA329B"/>
    <w:rsid w:val="00EA32A7"/>
    <w:rsid w:val="00EA6885"/>
    <w:rsid w:val="00EB1C1A"/>
    <w:rsid w:val="00EB5511"/>
    <w:rsid w:val="00EB6286"/>
    <w:rsid w:val="00EB70D8"/>
    <w:rsid w:val="00EC1652"/>
    <w:rsid w:val="00EC2EBD"/>
    <w:rsid w:val="00EC2F8A"/>
    <w:rsid w:val="00EC3DB5"/>
    <w:rsid w:val="00EC41F5"/>
    <w:rsid w:val="00EC5F08"/>
    <w:rsid w:val="00EC695B"/>
    <w:rsid w:val="00EC6F7F"/>
    <w:rsid w:val="00EC7764"/>
    <w:rsid w:val="00ED296B"/>
    <w:rsid w:val="00ED4184"/>
    <w:rsid w:val="00ED49BF"/>
    <w:rsid w:val="00ED4D55"/>
    <w:rsid w:val="00ED513C"/>
    <w:rsid w:val="00ED7176"/>
    <w:rsid w:val="00ED792F"/>
    <w:rsid w:val="00ED7AF9"/>
    <w:rsid w:val="00EE0FAC"/>
    <w:rsid w:val="00EE138F"/>
    <w:rsid w:val="00EE2E1B"/>
    <w:rsid w:val="00EE3962"/>
    <w:rsid w:val="00EE3B7A"/>
    <w:rsid w:val="00EE4234"/>
    <w:rsid w:val="00EE4914"/>
    <w:rsid w:val="00EE5AA5"/>
    <w:rsid w:val="00EE60B0"/>
    <w:rsid w:val="00EE6105"/>
    <w:rsid w:val="00EE643F"/>
    <w:rsid w:val="00EE7BE1"/>
    <w:rsid w:val="00EF1D5D"/>
    <w:rsid w:val="00EF3AA9"/>
    <w:rsid w:val="00EF4066"/>
    <w:rsid w:val="00EF56E8"/>
    <w:rsid w:val="00F002DE"/>
    <w:rsid w:val="00F0044A"/>
    <w:rsid w:val="00F00734"/>
    <w:rsid w:val="00F00A2B"/>
    <w:rsid w:val="00F00D3D"/>
    <w:rsid w:val="00F016CF"/>
    <w:rsid w:val="00F01F93"/>
    <w:rsid w:val="00F02F6D"/>
    <w:rsid w:val="00F03CF4"/>
    <w:rsid w:val="00F040FC"/>
    <w:rsid w:val="00F04A71"/>
    <w:rsid w:val="00F065F4"/>
    <w:rsid w:val="00F06734"/>
    <w:rsid w:val="00F0740E"/>
    <w:rsid w:val="00F1051A"/>
    <w:rsid w:val="00F10754"/>
    <w:rsid w:val="00F108D4"/>
    <w:rsid w:val="00F12204"/>
    <w:rsid w:val="00F1262A"/>
    <w:rsid w:val="00F13A1E"/>
    <w:rsid w:val="00F16BE7"/>
    <w:rsid w:val="00F17B6D"/>
    <w:rsid w:val="00F2064E"/>
    <w:rsid w:val="00F24D44"/>
    <w:rsid w:val="00F25549"/>
    <w:rsid w:val="00F265B7"/>
    <w:rsid w:val="00F26736"/>
    <w:rsid w:val="00F267A0"/>
    <w:rsid w:val="00F27EFC"/>
    <w:rsid w:val="00F30851"/>
    <w:rsid w:val="00F3115D"/>
    <w:rsid w:val="00F31382"/>
    <w:rsid w:val="00F329EB"/>
    <w:rsid w:val="00F32D00"/>
    <w:rsid w:val="00F3503D"/>
    <w:rsid w:val="00F35070"/>
    <w:rsid w:val="00F36524"/>
    <w:rsid w:val="00F379BE"/>
    <w:rsid w:val="00F41E34"/>
    <w:rsid w:val="00F429B7"/>
    <w:rsid w:val="00F42B0C"/>
    <w:rsid w:val="00F42CD9"/>
    <w:rsid w:val="00F43740"/>
    <w:rsid w:val="00F44267"/>
    <w:rsid w:val="00F44F20"/>
    <w:rsid w:val="00F5051A"/>
    <w:rsid w:val="00F52796"/>
    <w:rsid w:val="00F53A62"/>
    <w:rsid w:val="00F552E5"/>
    <w:rsid w:val="00F55D8D"/>
    <w:rsid w:val="00F5653E"/>
    <w:rsid w:val="00F60A70"/>
    <w:rsid w:val="00F60AEF"/>
    <w:rsid w:val="00F61DDF"/>
    <w:rsid w:val="00F625B9"/>
    <w:rsid w:val="00F625EB"/>
    <w:rsid w:val="00F64017"/>
    <w:rsid w:val="00F659CE"/>
    <w:rsid w:val="00F668F4"/>
    <w:rsid w:val="00F66EF8"/>
    <w:rsid w:val="00F67055"/>
    <w:rsid w:val="00F709C8"/>
    <w:rsid w:val="00F70F46"/>
    <w:rsid w:val="00F71377"/>
    <w:rsid w:val="00F71D3F"/>
    <w:rsid w:val="00F7242D"/>
    <w:rsid w:val="00F77502"/>
    <w:rsid w:val="00F8211B"/>
    <w:rsid w:val="00F84287"/>
    <w:rsid w:val="00F84C68"/>
    <w:rsid w:val="00F85F55"/>
    <w:rsid w:val="00F86684"/>
    <w:rsid w:val="00F86DA6"/>
    <w:rsid w:val="00F87411"/>
    <w:rsid w:val="00F9078A"/>
    <w:rsid w:val="00F925FE"/>
    <w:rsid w:val="00F92ED1"/>
    <w:rsid w:val="00F93058"/>
    <w:rsid w:val="00F93F54"/>
    <w:rsid w:val="00F948A9"/>
    <w:rsid w:val="00F95AC6"/>
    <w:rsid w:val="00F962E7"/>
    <w:rsid w:val="00FA016A"/>
    <w:rsid w:val="00FA09DC"/>
    <w:rsid w:val="00FA38AF"/>
    <w:rsid w:val="00FA4B13"/>
    <w:rsid w:val="00FA5BEE"/>
    <w:rsid w:val="00FA60A3"/>
    <w:rsid w:val="00FA6B1C"/>
    <w:rsid w:val="00FB0625"/>
    <w:rsid w:val="00FB0B35"/>
    <w:rsid w:val="00FB200C"/>
    <w:rsid w:val="00FB40DB"/>
    <w:rsid w:val="00FB6043"/>
    <w:rsid w:val="00FC0AE1"/>
    <w:rsid w:val="00FC32DA"/>
    <w:rsid w:val="00FC4E81"/>
    <w:rsid w:val="00FC52B4"/>
    <w:rsid w:val="00FC6883"/>
    <w:rsid w:val="00FC7AB8"/>
    <w:rsid w:val="00FD2892"/>
    <w:rsid w:val="00FD3D49"/>
    <w:rsid w:val="00FD4046"/>
    <w:rsid w:val="00FE0BE0"/>
    <w:rsid w:val="00FE1936"/>
    <w:rsid w:val="00FE1E2B"/>
    <w:rsid w:val="00FE3BFD"/>
    <w:rsid w:val="00FE3E34"/>
    <w:rsid w:val="00FE47F4"/>
    <w:rsid w:val="00FE5A7C"/>
    <w:rsid w:val="00FE65A2"/>
    <w:rsid w:val="00FE6A77"/>
    <w:rsid w:val="00FF03DA"/>
    <w:rsid w:val="00FF11ED"/>
    <w:rsid w:val="00FF20B5"/>
    <w:rsid w:val="00FF2EA0"/>
    <w:rsid w:val="00FF48FF"/>
    <w:rsid w:val="00FF6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1C0820"/>
  <w15:docId w15:val="{15EFFB87-44D6-4556-AA63-6B9766292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semiHidden="1" w:unhideWhenUsed="1"/>
    <w:lsdException w:name="List Bullet 5" w:locked="1" w:semiHidden="1" w:uiPriority="0" w:unhideWhenUsed="1"/>
    <w:lsdException w:name="List Number 2" w:semiHidden="1" w:unhideWhenUsed="1"/>
    <w:lsdException w:name="List Number 3" w:locked="1" w:semiHidden="1" w:uiPriority="0"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locked="1" w:semiHidden="1" w:uiPriority="0" w:unhideWhenUsed="1"/>
    <w:lsdException w:name="Strong" w:locked="1" w:uiPriority="0" w:qFormat="1"/>
    <w:lsdException w:name="Emphasis" w:locked="1" w:uiPriority="0" w:qFormat="1"/>
    <w:lsdException w:name="Document Map" w:locked="1" w:semiHidden="1" w:uiPriority="0"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D779A5"/>
    <w:pPr>
      <w:spacing w:after="200" w:line="276" w:lineRule="auto"/>
    </w:pPr>
    <w:rPr>
      <w:rFonts w:cs="Calibri"/>
      <w:lang w:eastAsia="en-US"/>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uiPriority w:val="99"/>
    <w:qFormat/>
    <w:rsid w:val="00BB08D7"/>
    <w:pPr>
      <w:keepNext/>
      <w:numPr>
        <w:numId w:val="11"/>
      </w:numPr>
      <w:spacing w:after="0" w:line="240" w:lineRule="auto"/>
      <w:jc w:val="right"/>
      <w:outlineLvl w:val="0"/>
    </w:pPr>
    <w:rPr>
      <w:rFonts w:ascii="Times New Roman" w:eastAsia="Times New Roman" w:hAnsi="Times New Roman" w:cs="Times New Roman"/>
      <w:sz w:val="24"/>
      <w:szCs w:val="24"/>
      <w:lang w:eastAsia="ru-RU"/>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4"/>
    <w:uiPriority w:val="99"/>
    <w:qFormat/>
    <w:rsid w:val="00BB08D7"/>
    <w:pPr>
      <w:keepNext/>
      <w:numPr>
        <w:ilvl w:val="1"/>
        <w:numId w:val="11"/>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
    <w:basedOn w:val="a5"/>
    <w:next w:val="a5"/>
    <w:link w:val="33"/>
    <w:uiPriority w:val="99"/>
    <w:qFormat/>
    <w:rsid w:val="00BB08D7"/>
    <w:pPr>
      <w:keepNext/>
      <w:numPr>
        <w:ilvl w:val="2"/>
        <w:numId w:val="12"/>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5"/>
    <w:next w:val="a5"/>
    <w:link w:val="41"/>
    <w:uiPriority w:val="99"/>
    <w:qFormat/>
    <w:rsid w:val="00BB08D7"/>
    <w:pPr>
      <w:keepNext/>
      <w:numPr>
        <w:ilvl w:val="3"/>
        <w:numId w:val="12"/>
      </w:numPr>
      <w:spacing w:before="240" w:after="60" w:line="240" w:lineRule="auto"/>
      <w:outlineLvl w:val="3"/>
    </w:pPr>
    <w:rPr>
      <w:rFonts w:cs="Times New Roman"/>
      <w:b/>
      <w:bCs/>
      <w:sz w:val="28"/>
      <w:szCs w:val="28"/>
      <w:lang w:eastAsia="ru-RU"/>
    </w:rPr>
  </w:style>
  <w:style w:type="paragraph" w:styleId="5">
    <w:name w:val="heading 5"/>
    <w:basedOn w:val="a5"/>
    <w:next w:val="a5"/>
    <w:link w:val="50"/>
    <w:uiPriority w:val="99"/>
    <w:qFormat/>
    <w:rsid w:val="00BB08D7"/>
    <w:pPr>
      <w:tabs>
        <w:tab w:val="num"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5"/>
    <w:next w:val="a5"/>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5"/>
    <w:next w:val="a5"/>
    <w:link w:val="70"/>
    <w:uiPriority w:val="99"/>
    <w:qFormat/>
    <w:rsid w:val="00BB08D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BB08D7"/>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9"/>
    <w:qFormat/>
    <w:rsid w:val="00BB08D7"/>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6"/>
    <w:uiPriority w:val="99"/>
    <w:locked/>
    <w:rsid w:val="00BB08D7"/>
    <w:rPr>
      <w:sz w:val="24"/>
      <w:szCs w:val="24"/>
      <w:lang w:val="ru-RU"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uiPriority w:val="99"/>
    <w:locked/>
    <w:rsid w:val="00BB08D7"/>
    <w:rPr>
      <w:rFonts w:ascii="Arial" w:eastAsia="Times New Roman" w:hAnsi="Arial" w:cs="Arial"/>
      <w:b/>
      <w:bCs/>
      <w:i/>
      <w:iCs/>
      <w:sz w:val="28"/>
      <w:szCs w:val="28"/>
    </w:rPr>
  </w:style>
  <w:style w:type="character" w:customStyle="1" w:styleId="33">
    <w:name w:val="Заголовок 3 Знак"/>
    <w:aliases w:val="H3 Знак"/>
    <w:basedOn w:val="a6"/>
    <w:link w:val="30"/>
    <w:uiPriority w:val="99"/>
    <w:locked/>
    <w:rsid w:val="00BB08D7"/>
    <w:rPr>
      <w:rFonts w:ascii="Cambria" w:eastAsia="Times New Roman" w:hAnsi="Cambria" w:cs="Cambria"/>
      <w:b/>
      <w:bCs/>
      <w:sz w:val="26"/>
      <w:szCs w:val="26"/>
    </w:rPr>
  </w:style>
  <w:style w:type="character" w:customStyle="1" w:styleId="41">
    <w:name w:val="Заголовок 4 Знак"/>
    <w:basedOn w:val="a6"/>
    <w:link w:val="4"/>
    <w:uiPriority w:val="99"/>
    <w:locked/>
    <w:rsid w:val="00BB08D7"/>
    <w:rPr>
      <w:b/>
      <w:bCs/>
      <w:sz w:val="28"/>
      <w:szCs w:val="28"/>
    </w:rPr>
  </w:style>
  <w:style w:type="character" w:customStyle="1" w:styleId="50">
    <w:name w:val="Заголовок 5 Знак"/>
    <w:basedOn w:val="a6"/>
    <w:link w:val="5"/>
    <w:uiPriority w:val="99"/>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6"/>
    <w:link w:val="6"/>
    <w:uiPriority w:val="99"/>
    <w:locked/>
    <w:rsid w:val="00BB08D7"/>
    <w:rPr>
      <w:rFonts w:ascii="Times New Roman" w:hAnsi="Times New Roman" w:cs="Times New Roman"/>
      <w:b/>
      <w:bCs/>
      <w:lang w:eastAsia="ru-RU"/>
    </w:rPr>
  </w:style>
  <w:style w:type="character" w:customStyle="1" w:styleId="70">
    <w:name w:val="Заголовок 7 Знак"/>
    <w:basedOn w:val="a6"/>
    <w:link w:val="7"/>
    <w:uiPriority w:val="99"/>
    <w:locked/>
    <w:rsid w:val="00BB08D7"/>
    <w:rPr>
      <w:rFonts w:ascii="Times New Roman" w:hAnsi="Times New Roman" w:cs="Times New Roman"/>
      <w:sz w:val="24"/>
      <w:szCs w:val="24"/>
      <w:lang w:eastAsia="ru-RU"/>
    </w:rPr>
  </w:style>
  <w:style w:type="character" w:customStyle="1" w:styleId="80">
    <w:name w:val="Заголовок 8 Знак"/>
    <w:basedOn w:val="a6"/>
    <w:link w:val="8"/>
    <w:uiPriority w:val="99"/>
    <w:locked/>
    <w:rsid w:val="00BB08D7"/>
    <w:rPr>
      <w:rFonts w:ascii="Times New Roman" w:hAnsi="Times New Roman" w:cs="Times New Roman"/>
      <w:i/>
      <w:iCs/>
      <w:sz w:val="24"/>
      <w:szCs w:val="24"/>
      <w:lang w:eastAsia="ru-RU"/>
    </w:rPr>
  </w:style>
  <w:style w:type="character" w:customStyle="1" w:styleId="90">
    <w:name w:val="Заголовок 9 Знак"/>
    <w:basedOn w:val="a6"/>
    <w:link w:val="9"/>
    <w:uiPriority w:val="99"/>
    <w:locked/>
    <w:rsid w:val="00BB08D7"/>
    <w:rPr>
      <w:rFonts w:ascii="Arial" w:hAnsi="Arial" w:cs="Arial"/>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uiPriority w:val="99"/>
    <w:locked/>
    <w:rsid w:val="00BB08D7"/>
    <w:rPr>
      <w:rFonts w:ascii="Times New Roman" w:eastAsia="Times New Roman" w:hAnsi="Times New Roman"/>
      <w:sz w:val="24"/>
      <w:szCs w:val="24"/>
    </w:rPr>
  </w:style>
  <w:style w:type="character" w:styleId="a9">
    <w:name w:val="Hyperlink"/>
    <w:basedOn w:val="a6"/>
    <w:uiPriority w:val="99"/>
    <w:rsid w:val="00BB08D7"/>
    <w:rPr>
      <w:color w:val="0000FF"/>
      <w:u w:val="single"/>
    </w:rPr>
  </w:style>
  <w:style w:type="character" w:styleId="aa">
    <w:name w:val="FollowedHyperlink"/>
    <w:basedOn w:val="a6"/>
    <w:uiPriority w:val="99"/>
    <w:semiHidden/>
    <w:rsid w:val="00BB08D7"/>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B08D7"/>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B08D7"/>
    <w:rPr>
      <w:b/>
      <w:bCs/>
      <w:snapToGrid w:val="0"/>
      <w:sz w:val="28"/>
      <w:szCs w:val="28"/>
      <w:lang w:val="ru-RU" w:eastAsia="ru-RU"/>
    </w:rPr>
  </w:style>
  <w:style w:type="character" w:customStyle="1" w:styleId="310">
    <w:name w:val="Заголовок 3 Знак1"/>
    <w:aliases w:val="H3 Знак1"/>
    <w:uiPriority w:val="99"/>
    <w:locked/>
    <w:rsid w:val="00BB08D7"/>
    <w:rPr>
      <w:rFonts w:ascii="Cambria" w:hAnsi="Cambria" w:cs="Cambria"/>
      <w:b/>
      <w:bCs/>
      <w:color w:val="auto"/>
      <w:sz w:val="24"/>
      <w:szCs w:val="24"/>
    </w:rPr>
  </w:style>
  <w:style w:type="paragraph" w:styleId="HTML">
    <w:name w:val="HTML Preformatted"/>
    <w:basedOn w:val="a5"/>
    <w:link w:val="HTML0"/>
    <w:uiPriority w:val="99"/>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locked/>
    <w:rsid w:val="00BB08D7"/>
    <w:rPr>
      <w:rFonts w:ascii="Courier New" w:hAnsi="Courier New" w:cs="Courier New"/>
      <w:sz w:val="20"/>
      <w:szCs w:val="20"/>
      <w:lang w:eastAsia="ru-RU"/>
    </w:rPr>
  </w:style>
  <w:style w:type="paragraph" w:styleId="ab">
    <w:name w:val="Normal (Web)"/>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5"/>
    <w:next w:val="a5"/>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noProof/>
      <w:sz w:val="24"/>
      <w:szCs w:val="24"/>
      <w:lang w:eastAsia="ru-RU"/>
    </w:rPr>
  </w:style>
  <w:style w:type="paragraph" w:styleId="25">
    <w:name w:val="toc 2"/>
    <w:basedOn w:val="a5"/>
    <w:next w:val="a5"/>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noProof/>
      <w:sz w:val="24"/>
      <w:szCs w:val="24"/>
      <w:lang w:eastAsia="ru-RU"/>
    </w:rPr>
  </w:style>
  <w:style w:type="paragraph" w:styleId="34">
    <w:name w:val="toc 3"/>
    <w:basedOn w:val="a5"/>
    <w:next w:val="a5"/>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2">
    <w:name w:val="toc 4"/>
    <w:basedOn w:val="a5"/>
    <w:next w:val="a5"/>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5"/>
    <w:next w:val="a5"/>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5"/>
    <w:next w:val="a5"/>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5"/>
    <w:next w:val="a5"/>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5"/>
    <w:next w:val="a5"/>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5"/>
    <w:next w:val="a5"/>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c">
    <w:name w:val="footnote text"/>
    <w:basedOn w:val="a5"/>
    <w:link w:val="ad"/>
    <w:uiPriority w:val="99"/>
    <w:semiHidden/>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d">
    <w:name w:val="Текст сноски Знак"/>
    <w:basedOn w:val="a6"/>
    <w:link w:val="ac"/>
    <w:uiPriority w:val="99"/>
    <w:semiHidden/>
    <w:locked/>
    <w:rsid w:val="00BB08D7"/>
    <w:rPr>
      <w:rFonts w:ascii="Times New Roman" w:hAnsi="Times New Roman" w:cs="Times New Roman"/>
      <w:sz w:val="20"/>
      <w:szCs w:val="20"/>
      <w:lang w:eastAsia="ru-RU"/>
    </w:rPr>
  </w:style>
  <w:style w:type="paragraph" w:styleId="ae">
    <w:name w:val="annotation text"/>
    <w:basedOn w:val="a5"/>
    <w:link w:val="af"/>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a6"/>
    <w:uiPriority w:val="99"/>
    <w:semiHidden/>
    <w:locked/>
    <w:rsid w:val="00BB08D7"/>
  </w:style>
  <w:style w:type="character" w:customStyle="1" w:styleId="af">
    <w:name w:val="Текст примечания Знак"/>
    <w:basedOn w:val="a6"/>
    <w:link w:val="ae"/>
    <w:uiPriority w:val="99"/>
    <w:semiHidden/>
    <w:locked/>
    <w:rsid w:val="00BB08D7"/>
    <w:rPr>
      <w:rFonts w:ascii="Times New Roman" w:hAnsi="Times New Roman" w:cs="Times New Roman"/>
      <w:sz w:val="20"/>
      <w:szCs w:val="20"/>
      <w:lang w:eastAsia="ru-RU"/>
    </w:rPr>
  </w:style>
  <w:style w:type="character" w:customStyle="1" w:styleId="af0">
    <w:name w:val="Верхний колонтитул Знак"/>
    <w:aliases w:val="Heder Знак,Titul Знак"/>
    <w:link w:val="af1"/>
    <w:uiPriority w:val="99"/>
    <w:semiHidden/>
    <w:locked/>
    <w:rsid w:val="00BB08D7"/>
    <w:rPr>
      <w:rFonts w:ascii="Courier New" w:hAnsi="Courier New" w:cs="Courier New"/>
      <w:lang w:eastAsia="ru-RU"/>
    </w:rPr>
  </w:style>
  <w:style w:type="paragraph" w:styleId="af1">
    <w:name w:val="header"/>
    <w:aliases w:val="Heder,Titul"/>
    <w:basedOn w:val="a5"/>
    <w:link w:val="af0"/>
    <w:uiPriority w:val="99"/>
    <w:semiHidden/>
    <w:rsid w:val="00BB08D7"/>
    <w:pPr>
      <w:tabs>
        <w:tab w:val="center" w:pos="4153"/>
        <w:tab w:val="right" w:pos="8306"/>
      </w:tabs>
      <w:spacing w:after="0" w:line="240" w:lineRule="auto"/>
    </w:pPr>
    <w:rPr>
      <w:rFonts w:ascii="Courier New" w:hAnsi="Courier New" w:cs="Courier New"/>
      <w:sz w:val="20"/>
      <w:szCs w:val="20"/>
      <w:lang w:eastAsia="ru-RU"/>
    </w:rPr>
  </w:style>
  <w:style w:type="character" w:customStyle="1" w:styleId="HeaderChar1">
    <w:name w:val="Header Char1"/>
    <w:aliases w:val="Heder Char1,Titul Char1"/>
    <w:basedOn w:val="a6"/>
    <w:uiPriority w:val="99"/>
    <w:semiHidden/>
    <w:rsid w:val="001A46CB"/>
    <w:rPr>
      <w:rFonts w:cs="Calibri"/>
      <w:lang w:eastAsia="en-US"/>
    </w:rPr>
  </w:style>
  <w:style w:type="character" w:customStyle="1" w:styleId="14">
    <w:name w:val="Верхний колонтитул Знак1"/>
    <w:aliases w:val="Heder Знак1,Titul Знак1"/>
    <w:basedOn w:val="a6"/>
    <w:uiPriority w:val="99"/>
    <w:semiHidden/>
    <w:rsid w:val="00BB08D7"/>
  </w:style>
  <w:style w:type="paragraph" w:styleId="af2">
    <w:name w:val="footer"/>
    <w:basedOn w:val="a5"/>
    <w:link w:val="af3"/>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FooterChar">
    <w:name w:val="Footer Char"/>
    <w:basedOn w:val="a6"/>
    <w:uiPriority w:val="99"/>
    <w:locked/>
    <w:rsid w:val="00BB08D7"/>
    <w:rPr>
      <w:rFonts w:ascii="Times New Roman" w:hAnsi="Times New Roman" w:cs="Times New Roman"/>
      <w:sz w:val="24"/>
      <w:szCs w:val="24"/>
      <w:lang w:eastAsia="ru-RU"/>
    </w:rPr>
  </w:style>
  <w:style w:type="character" w:customStyle="1" w:styleId="af3">
    <w:name w:val="Нижний колонтитул Знак"/>
    <w:basedOn w:val="a6"/>
    <w:link w:val="af2"/>
    <w:uiPriority w:val="99"/>
    <w:semiHidden/>
    <w:locked/>
    <w:rsid w:val="00BB08D7"/>
    <w:rPr>
      <w:rFonts w:ascii="Courier New" w:hAnsi="Courier New" w:cs="Courier New"/>
      <w:sz w:val="20"/>
      <w:szCs w:val="20"/>
      <w:lang w:eastAsia="ru-RU"/>
    </w:rPr>
  </w:style>
  <w:style w:type="paragraph" w:styleId="af4">
    <w:name w:val="caption"/>
    <w:basedOn w:val="a5"/>
    <w:next w:val="a5"/>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5">
    <w:name w:val="endnote text"/>
    <w:basedOn w:val="a5"/>
    <w:link w:val="af6"/>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6"/>
    <w:link w:val="af5"/>
    <w:uiPriority w:val="99"/>
    <w:locked/>
    <w:rsid w:val="00BB08D7"/>
    <w:rPr>
      <w:rFonts w:ascii="Times New Roman" w:hAnsi="Times New Roman" w:cs="Times New Roman"/>
      <w:sz w:val="20"/>
      <w:szCs w:val="20"/>
      <w:lang w:eastAsia="ru-RU"/>
    </w:rPr>
  </w:style>
  <w:style w:type="paragraph" w:styleId="a">
    <w:name w:val="List Number"/>
    <w:basedOn w:val="a5"/>
    <w:uiPriority w:val="99"/>
    <w:semiHidden/>
    <w:rsid w:val="00BB08D7"/>
    <w:pPr>
      <w:numPr>
        <w:numId w:val="8"/>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6">
    <w:name w:val="List 2"/>
    <w:basedOn w:val="a5"/>
    <w:uiPriority w:val="99"/>
    <w:semiHidden/>
    <w:rsid w:val="00BB08D7"/>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uiPriority w:val="99"/>
    <w:semiHidden/>
    <w:rsid w:val="00BB08D7"/>
    <w:pPr>
      <w:numPr>
        <w:numId w:val="9"/>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5"/>
    <w:uiPriority w:val="99"/>
    <w:semiHidden/>
    <w:rsid w:val="00BB08D7"/>
    <w:pPr>
      <w:numPr>
        <w:numId w:val="10"/>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5">
    <w:name w:val="List Number 3"/>
    <w:basedOn w:val="a5"/>
    <w:uiPriority w:val="99"/>
    <w:semiHidden/>
    <w:rsid w:val="00BB08D7"/>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7">
    <w:name w:val="Body Text"/>
    <w:basedOn w:val="a5"/>
    <w:link w:val="af8"/>
    <w:uiPriority w:val="99"/>
    <w:semiHidden/>
    <w:rsid w:val="00BB08D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6"/>
    <w:link w:val="af7"/>
    <w:uiPriority w:val="99"/>
    <w:semiHidden/>
    <w:locked/>
    <w:rsid w:val="00BB08D7"/>
    <w:rPr>
      <w:rFonts w:ascii="Times New Roman" w:hAnsi="Times New Roman" w:cs="Times New Roman"/>
      <w:sz w:val="24"/>
      <w:szCs w:val="24"/>
      <w:lang w:eastAsia="ru-RU"/>
    </w:rPr>
  </w:style>
  <w:style w:type="paragraph" w:styleId="af9">
    <w:name w:val="Body Text Indent"/>
    <w:basedOn w:val="a5"/>
    <w:link w:val="af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afa">
    <w:name w:val="Основной текст с отступом Знак"/>
    <w:basedOn w:val="a6"/>
    <w:link w:val="af9"/>
    <w:uiPriority w:val="99"/>
    <w:semiHidden/>
    <w:locked/>
    <w:rsid w:val="00BB08D7"/>
    <w:rPr>
      <w:rFonts w:ascii="Times New Roman" w:hAnsi="Times New Roman" w:cs="Times New Roman"/>
      <w:color w:val="000000"/>
      <w:sz w:val="24"/>
      <w:szCs w:val="24"/>
      <w:lang w:eastAsia="ru-RU"/>
    </w:rPr>
  </w:style>
  <w:style w:type="paragraph" w:styleId="afb">
    <w:name w:val="List Continue"/>
    <w:basedOn w:val="a5"/>
    <w:uiPriority w:val="99"/>
    <w:semiHidden/>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5"/>
    <w:link w:val="28"/>
    <w:uiPriority w:val="99"/>
    <w:rsid w:val="00BB08D7"/>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6"/>
    <w:link w:val="27"/>
    <w:uiPriority w:val="99"/>
    <w:locked/>
    <w:rsid w:val="00BB08D7"/>
    <w:rPr>
      <w:rFonts w:ascii="Times New Roman" w:hAnsi="Times New Roman" w:cs="Times New Roman"/>
      <w:sz w:val="24"/>
      <w:szCs w:val="24"/>
      <w:lang w:eastAsia="ru-RU"/>
    </w:rPr>
  </w:style>
  <w:style w:type="paragraph" w:styleId="36">
    <w:name w:val="Body Text 3"/>
    <w:basedOn w:val="a5"/>
    <w:link w:val="37"/>
    <w:uiPriority w:val="99"/>
    <w:semiHidden/>
    <w:rsid w:val="00BB08D7"/>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6"/>
    <w:link w:val="36"/>
    <w:uiPriority w:val="99"/>
    <w:semiHidden/>
    <w:locked/>
    <w:rsid w:val="00BB08D7"/>
    <w:rPr>
      <w:rFonts w:ascii="Times New Roman" w:hAnsi="Times New Roman" w:cs="Times New Roman"/>
      <w:sz w:val="16"/>
      <w:szCs w:val="16"/>
      <w:lang w:eastAsia="ru-RU"/>
    </w:rPr>
  </w:style>
  <w:style w:type="paragraph" w:styleId="29">
    <w:name w:val="Body Text Indent 2"/>
    <w:basedOn w:val="a5"/>
    <w:link w:val="2a"/>
    <w:uiPriority w:val="99"/>
    <w:rsid w:val="00BB08D7"/>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6"/>
    <w:link w:val="29"/>
    <w:uiPriority w:val="99"/>
    <w:locked/>
    <w:rsid w:val="00BB08D7"/>
    <w:rPr>
      <w:rFonts w:ascii="Times New Roman" w:hAnsi="Times New Roman" w:cs="Times New Roman"/>
      <w:sz w:val="24"/>
      <w:szCs w:val="24"/>
      <w:lang w:eastAsia="ru-RU"/>
    </w:rPr>
  </w:style>
  <w:style w:type="paragraph" w:styleId="38">
    <w:name w:val="Body Text Indent 3"/>
    <w:basedOn w:val="a5"/>
    <w:link w:val="39"/>
    <w:uiPriority w:val="99"/>
    <w:semiHidden/>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9">
    <w:name w:val="Основной текст с отступом 3 Знак"/>
    <w:basedOn w:val="a6"/>
    <w:link w:val="38"/>
    <w:uiPriority w:val="99"/>
    <w:semiHidden/>
    <w:locked/>
    <w:rsid w:val="00BB08D7"/>
    <w:rPr>
      <w:rFonts w:ascii="Times New Roman" w:hAnsi="Times New Roman" w:cs="Times New Roman"/>
      <w:color w:val="0000FF"/>
      <w:sz w:val="24"/>
      <w:szCs w:val="24"/>
      <w:u w:val="single"/>
      <w:lang w:eastAsia="ru-RU"/>
    </w:rPr>
  </w:style>
  <w:style w:type="paragraph" w:styleId="afc">
    <w:name w:val="Block Text"/>
    <w:basedOn w:val="a5"/>
    <w:uiPriority w:val="99"/>
    <w:semiHidden/>
    <w:rsid w:val="00BB08D7"/>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afd">
    <w:name w:val="Document Map"/>
    <w:basedOn w:val="a5"/>
    <w:link w:val="afe"/>
    <w:uiPriority w:val="99"/>
    <w:semiHidden/>
    <w:rsid w:val="00BB08D7"/>
    <w:pPr>
      <w:shd w:val="clear" w:color="auto" w:fill="000080"/>
      <w:spacing w:after="0" w:line="240" w:lineRule="auto"/>
    </w:pPr>
    <w:rPr>
      <w:rFonts w:ascii="Tahoma" w:eastAsia="Times New Roman" w:hAnsi="Tahoma" w:cs="Tahoma"/>
      <w:sz w:val="24"/>
      <w:szCs w:val="24"/>
      <w:lang w:eastAsia="ru-RU"/>
    </w:rPr>
  </w:style>
  <w:style w:type="character" w:customStyle="1" w:styleId="afe">
    <w:name w:val="Схема документа Знак"/>
    <w:basedOn w:val="a6"/>
    <w:link w:val="afd"/>
    <w:uiPriority w:val="99"/>
    <w:semiHidden/>
    <w:locked/>
    <w:rsid w:val="00BB08D7"/>
    <w:rPr>
      <w:rFonts w:ascii="Tahoma" w:hAnsi="Tahoma" w:cs="Tahoma"/>
      <w:sz w:val="20"/>
      <w:szCs w:val="20"/>
      <w:shd w:val="clear" w:color="auto" w:fill="000080"/>
      <w:lang w:eastAsia="ru-RU"/>
    </w:rPr>
  </w:style>
  <w:style w:type="paragraph" w:styleId="aff">
    <w:name w:val="Plain Text"/>
    <w:basedOn w:val="a5"/>
    <w:link w:val="aff0"/>
    <w:uiPriority w:val="99"/>
    <w:rsid w:val="00BB08D7"/>
    <w:pPr>
      <w:snapToGrid w:val="0"/>
      <w:spacing w:after="0" w:line="240" w:lineRule="auto"/>
    </w:pPr>
    <w:rPr>
      <w:rFonts w:ascii="Courier New" w:eastAsia="Times New Roman" w:hAnsi="Courier New" w:cs="Courier New"/>
      <w:sz w:val="20"/>
      <w:szCs w:val="20"/>
      <w:lang w:eastAsia="ru-RU"/>
    </w:rPr>
  </w:style>
  <w:style w:type="character" w:customStyle="1" w:styleId="PlainTextChar">
    <w:name w:val="Plain Text Char"/>
    <w:basedOn w:val="a6"/>
    <w:uiPriority w:val="99"/>
    <w:locked/>
    <w:rsid w:val="00BB08D7"/>
    <w:rPr>
      <w:rFonts w:ascii="Courier New" w:hAnsi="Courier New" w:cs="Courier New"/>
      <w:snapToGrid w:val="0"/>
    </w:rPr>
  </w:style>
  <w:style w:type="character" w:customStyle="1" w:styleId="aff0">
    <w:name w:val="Текст Знак"/>
    <w:basedOn w:val="a6"/>
    <w:link w:val="aff"/>
    <w:uiPriority w:val="99"/>
    <w:locked/>
    <w:rsid w:val="00BB08D7"/>
    <w:rPr>
      <w:rFonts w:ascii="Courier New" w:hAnsi="Courier New" w:cs="Courier New"/>
      <w:sz w:val="20"/>
      <w:szCs w:val="20"/>
      <w:lang w:eastAsia="ru-RU"/>
    </w:rPr>
  </w:style>
  <w:style w:type="paragraph" w:styleId="aff1">
    <w:name w:val="annotation subject"/>
    <w:basedOn w:val="ae"/>
    <w:next w:val="ae"/>
    <w:link w:val="aff2"/>
    <w:uiPriority w:val="99"/>
    <w:semiHidden/>
    <w:rsid w:val="00BB08D7"/>
    <w:rPr>
      <w:b/>
      <w:bCs/>
    </w:rPr>
  </w:style>
  <w:style w:type="character" w:customStyle="1" w:styleId="aff2">
    <w:name w:val="Тема примечания Знак"/>
    <w:basedOn w:val="af"/>
    <w:link w:val="aff1"/>
    <w:uiPriority w:val="99"/>
    <w:semiHidden/>
    <w:locked/>
    <w:rsid w:val="00BB08D7"/>
    <w:rPr>
      <w:rFonts w:ascii="Times New Roman" w:hAnsi="Times New Roman" w:cs="Times New Roman"/>
      <w:b/>
      <w:bCs/>
      <w:sz w:val="20"/>
      <w:szCs w:val="20"/>
      <w:lang w:eastAsia="ru-RU"/>
    </w:rPr>
  </w:style>
  <w:style w:type="paragraph" w:styleId="aff3">
    <w:name w:val="Balloon Text"/>
    <w:basedOn w:val="a5"/>
    <w:link w:val="aff4"/>
    <w:uiPriority w:val="99"/>
    <w:semiHidden/>
    <w:rsid w:val="00BB08D7"/>
    <w:pPr>
      <w:spacing w:after="0" w:line="240" w:lineRule="auto"/>
    </w:pPr>
    <w:rPr>
      <w:rFonts w:ascii="Tahoma" w:eastAsia="Times New Roman" w:hAnsi="Tahoma" w:cs="Tahoma"/>
      <w:sz w:val="16"/>
      <w:szCs w:val="16"/>
      <w:lang w:eastAsia="ru-RU"/>
    </w:rPr>
  </w:style>
  <w:style w:type="character" w:customStyle="1" w:styleId="aff4">
    <w:name w:val="Текст выноски Знак"/>
    <w:basedOn w:val="a6"/>
    <w:link w:val="aff3"/>
    <w:uiPriority w:val="99"/>
    <w:semiHidden/>
    <w:locked/>
    <w:rsid w:val="00BB08D7"/>
    <w:rPr>
      <w:rFonts w:ascii="Tahoma" w:hAnsi="Tahoma" w:cs="Tahoma"/>
      <w:sz w:val="16"/>
      <w:szCs w:val="16"/>
      <w:lang w:eastAsia="ru-RU"/>
    </w:rPr>
  </w:style>
  <w:style w:type="paragraph" w:customStyle="1" w:styleId="Revision1">
    <w:name w:val="Revision1"/>
    <w:uiPriority w:val="99"/>
    <w:semiHidden/>
    <w:rsid w:val="00BB08D7"/>
    <w:rPr>
      <w:rFonts w:ascii="Times New Roman" w:eastAsia="Times New Roman" w:hAnsi="Times New Roman"/>
      <w:sz w:val="24"/>
      <w:szCs w:val="24"/>
    </w:rPr>
  </w:style>
  <w:style w:type="paragraph" w:customStyle="1" w:styleId="ListParagraph1">
    <w:name w:val="List Paragraph1"/>
    <w:basedOn w:val="a5"/>
    <w:link w:val="ListParagraph"/>
    <w:uiPriority w:val="99"/>
    <w:rsid w:val="00BB08D7"/>
    <w:pPr>
      <w:ind w:left="720"/>
    </w:pPr>
    <w:rPr>
      <w:rFonts w:eastAsia="Times New Roman"/>
      <w:sz w:val="20"/>
      <w:szCs w:val="20"/>
      <w:lang w:eastAsia="ru-RU"/>
    </w:rPr>
  </w:style>
  <w:style w:type="paragraph" w:customStyle="1" w:styleId="ConsNormal">
    <w:name w:val="ConsNormal"/>
    <w:uiPriority w:val="99"/>
    <w:rsid w:val="00BB08D7"/>
    <w:pPr>
      <w:autoSpaceDE w:val="0"/>
      <w:autoSpaceDN w:val="0"/>
      <w:adjustRightInd w:val="0"/>
      <w:ind w:right="19772" w:firstLine="720"/>
    </w:pPr>
    <w:rPr>
      <w:rFonts w:ascii="Arial" w:eastAsia="Times New Roman" w:hAnsi="Arial" w:cs="Arial"/>
      <w:sz w:val="20"/>
      <w:szCs w:val="20"/>
    </w:rPr>
  </w:style>
  <w:style w:type="paragraph" w:customStyle="1" w:styleId="ConsTitle">
    <w:name w:val="ConsTitle"/>
    <w:uiPriority w:val="99"/>
    <w:rsid w:val="00BB08D7"/>
    <w:pPr>
      <w:autoSpaceDE w:val="0"/>
      <w:autoSpaceDN w:val="0"/>
      <w:adjustRightInd w:val="0"/>
      <w:ind w:right="19772"/>
    </w:pPr>
    <w:rPr>
      <w:rFonts w:ascii="Arial" w:eastAsia="Times New Roman" w:hAnsi="Arial" w:cs="Arial"/>
      <w:b/>
      <w:bCs/>
      <w:sz w:val="14"/>
      <w:szCs w:val="14"/>
    </w:rPr>
  </w:style>
  <w:style w:type="paragraph" w:customStyle="1" w:styleId="15">
    <w:name w:val="Обычный1"/>
    <w:uiPriority w:val="99"/>
    <w:rsid w:val="00BB08D7"/>
    <w:rPr>
      <w:rFonts w:ascii="Times New Roman" w:eastAsia="Times New Roman" w:hAnsi="Times New Roman"/>
      <w:sz w:val="24"/>
      <w:szCs w:val="24"/>
    </w:rPr>
  </w:style>
  <w:style w:type="paragraph" w:customStyle="1" w:styleId="aff5">
    <w:name w:val="Знак"/>
    <w:basedOn w:val="a5"/>
    <w:uiPriority w:val="99"/>
    <w:rsid w:val="00BB08D7"/>
    <w:pPr>
      <w:tabs>
        <w:tab w:val="num" w:pos="360"/>
      </w:tabs>
      <w:spacing w:after="160" w:line="240" w:lineRule="exact"/>
    </w:pPr>
    <w:rPr>
      <w:rFonts w:ascii="Verdana" w:eastAsia="Times New Roman" w:hAnsi="Verdana" w:cs="Verdana"/>
      <w:sz w:val="20"/>
      <w:szCs w:val="20"/>
      <w:lang w:val="en-US"/>
    </w:rPr>
  </w:style>
  <w:style w:type="paragraph" w:customStyle="1" w:styleId="aff6">
    <w:name w:val="Знак Знак Знак Знак"/>
    <w:basedOn w:val="a5"/>
    <w:uiPriority w:val="99"/>
    <w:rsid w:val="00BB08D7"/>
    <w:pPr>
      <w:spacing w:after="160" w:line="240" w:lineRule="exact"/>
    </w:pPr>
    <w:rPr>
      <w:rFonts w:ascii="Verdana" w:eastAsia="Times New Roman" w:hAnsi="Verdana" w:cs="Verdana"/>
      <w:sz w:val="20"/>
      <w:szCs w:val="20"/>
      <w:lang w:val="en-US"/>
    </w:rPr>
  </w:style>
  <w:style w:type="paragraph" w:customStyle="1" w:styleId="111">
    <w:name w:val="заголовок 11"/>
    <w:basedOn w:val="a5"/>
    <w:next w:val="a5"/>
    <w:uiPriority w:val="99"/>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6">
    <w:name w:val="заголовок 1"/>
    <w:basedOn w:val="a5"/>
    <w:next w:val="a5"/>
    <w:uiPriority w:val="99"/>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b">
    <w:name w:val="çàãîëîâîê 2"/>
    <w:basedOn w:val="a5"/>
    <w:next w:val="a5"/>
    <w:uiPriority w:val="99"/>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7">
    <w:name w:val="Таблица шапка"/>
    <w:basedOn w:val="a5"/>
    <w:uiPriority w:val="99"/>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8">
    <w:name w:val="Таблица текст"/>
    <w:basedOn w:val="a5"/>
    <w:uiPriority w:val="99"/>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3">
    <w:name w:val="Пункт"/>
    <w:basedOn w:val="a5"/>
    <w:uiPriority w:val="99"/>
    <w:rsid w:val="00BB08D7"/>
    <w:pPr>
      <w:numPr>
        <w:ilvl w:val="2"/>
        <w:numId w:val="11"/>
      </w:num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1">
    <w:name w:val="Уровень2"/>
    <w:basedOn w:val="a5"/>
    <w:uiPriority w:val="99"/>
    <w:rsid w:val="00BB08D7"/>
    <w:pPr>
      <w:numPr>
        <w:numId w:val="17"/>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1"/>
    <w:uiPriority w:val="99"/>
    <w:rsid w:val="00BB08D7"/>
    <w:pPr>
      <w:numPr>
        <w:ilvl w:val="2"/>
      </w:numPr>
      <w:tabs>
        <w:tab w:val="num" w:pos="1134"/>
      </w:tabs>
    </w:pPr>
  </w:style>
  <w:style w:type="paragraph" w:customStyle="1" w:styleId="aff9">
    <w:name w:val="Заголовок статьи"/>
    <w:basedOn w:val="a5"/>
    <w:next w:val="a5"/>
    <w:uiPriority w:val="99"/>
    <w:rsid w:val="00BB08D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uiPriority w:val="99"/>
    <w:rsid w:val="00BB08D7"/>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4">
    <w:name w:val="А_обычный"/>
    <w:basedOn w:val="a5"/>
    <w:uiPriority w:val="99"/>
    <w:rsid w:val="00BB08D7"/>
    <w:pPr>
      <w:numPr>
        <w:numId w:val="18"/>
      </w:numPr>
      <w:spacing w:after="0"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9"/>
    <w:uiPriority w:val="99"/>
    <w:rsid w:val="00BB08D7"/>
    <w:pPr>
      <w:widowControl w:val="0"/>
      <w:tabs>
        <w:tab w:val="num" w:pos="1307"/>
      </w:tabs>
      <w:adjustRightInd w:val="0"/>
      <w:ind w:left="1080" w:firstLine="0"/>
    </w:pPr>
  </w:style>
  <w:style w:type="paragraph" w:customStyle="1" w:styleId="1-3">
    <w:name w:val="Текст1-3"/>
    <w:basedOn w:val="a5"/>
    <w:uiPriority w:val="99"/>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5"/>
    <w:uiPriority w:val="99"/>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a">
    <w:name w:val="Подраздел"/>
    <w:basedOn w:val="a5"/>
    <w:uiPriority w:val="99"/>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b">
    <w:name w:val="регламент список"/>
    <w:basedOn w:val="30"/>
    <w:autoRedefine/>
    <w:uiPriority w:val="99"/>
    <w:rsid w:val="00BB08D7"/>
    <w:pPr>
      <w:keepLines/>
      <w:spacing w:before="120" w:after="120" w:line="180" w:lineRule="atLeast"/>
      <w:outlineLvl w:val="9"/>
    </w:pPr>
    <w:rPr>
      <w:rFonts w:ascii="Times New Roman" w:hAnsi="Times New Roman" w:cs="Times New Roman"/>
      <w:spacing w:val="-5"/>
      <w:kern w:val="28"/>
      <w:sz w:val="24"/>
      <w:szCs w:val="24"/>
      <w:lang w:eastAsia="en-US"/>
    </w:rPr>
  </w:style>
  <w:style w:type="paragraph" w:customStyle="1" w:styleId="Times12">
    <w:name w:val="Times 12"/>
    <w:basedOn w:val="a5"/>
    <w:uiPriority w:val="99"/>
    <w:rsid w:val="00BB08D7"/>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3">
    <w:name w:val="Пункт_2"/>
    <w:basedOn w:val="a5"/>
    <w:uiPriority w:val="99"/>
    <w:rsid w:val="00BB08D7"/>
    <w:pPr>
      <w:numPr>
        <w:ilvl w:val="1"/>
        <w:numId w:val="19"/>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5"/>
    <w:uiPriority w:val="99"/>
    <w:rsid w:val="00BB08D7"/>
    <w:pPr>
      <w:numPr>
        <w:ilvl w:val="2"/>
        <w:numId w:val="19"/>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B08D7"/>
    <w:pPr>
      <w:widowControl w:val="0"/>
    </w:pPr>
    <w:rPr>
      <w:rFonts w:ascii="Courier New" w:eastAsia="Times New Roman" w:hAnsi="Courier New" w:cs="Courier New"/>
      <w:sz w:val="20"/>
      <w:szCs w:val="20"/>
    </w:rPr>
  </w:style>
  <w:style w:type="paragraph" w:customStyle="1" w:styleId="02statia2">
    <w:name w:val="02statia2"/>
    <w:basedOn w:val="a5"/>
    <w:uiPriority w:val="99"/>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c">
    <w:name w:val="Подпункт"/>
    <w:basedOn w:val="a3"/>
    <w:uiPriority w:val="99"/>
    <w:rsid w:val="00BB08D7"/>
    <w:pPr>
      <w:numPr>
        <w:ilvl w:val="0"/>
        <w:numId w:val="0"/>
      </w:numPr>
      <w:tabs>
        <w:tab w:val="num" w:pos="1134"/>
      </w:tabs>
      <w:ind w:left="1134" w:hanging="1134"/>
    </w:pPr>
    <w:rPr>
      <w:sz w:val="22"/>
      <w:szCs w:val="22"/>
    </w:rPr>
  </w:style>
  <w:style w:type="paragraph" w:customStyle="1" w:styleId="a2">
    <w:name w:val="Подподпункт"/>
    <w:basedOn w:val="affc"/>
    <w:uiPriority w:val="99"/>
    <w:rsid w:val="00BB08D7"/>
    <w:pPr>
      <w:numPr>
        <w:numId w:val="20"/>
      </w:numPr>
      <w:tabs>
        <w:tab w:val="num" w:pos="926"/>
      </w:tabs>
      <w:ind w:left="0"/>
    </w:pPr>
  </w:style>
  <w:style w:type="paragraph" w:customStyle="1" w:styleId="affd">
    <w:name w:val="маркированный"/>
    <w:basedOn w:val="a5"/>
    <w:uiPriority w:val="99"/>
    <w:semiHidden/>
    <w:rsid w:val="00BB08D7"/>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7">
    <w:name w:val="Ариал Знак1"/>
    <w:link w:val="affe"/>
    <w:uiPriority w:val="99"/>
    <w:locked/>
    <w:rsid w:val="00BB08D7"/>
    <w:rPr>
      <w:rFonts w:ascii="Arial" w:hAnsi="Arial" w:cs="Arial"/>
      <w:sz w:val="24"/>
      <w:szCs w:val="24"/>
      <w:lang w:eastAsia="ru-RU"/>
    </w:rPr>
  </w:style>
  <w:style w:type="paragraph" w:customStyle="1" w:styleId="affe">
    <w:name w:val="Ариал"/>
    <w:basedOn w:val="a5"/>
    <w:link w:val="17"/>
    <w:uiPriority w:val="99"/>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rsid w:val="00BB08D7"/>
    <w:pPr>
      <w:autoSpaceDE w:val="0"/>
      <w:autoSpaceDN w:val="0"/>
      <w:adjustRightInd w:val="0"/>
    </w:pPr>
    <w:rPr>
      <w:rFonts w:ascii="Courier New" w:eastAsia="Times New Roman" w:hAnsi="Courier New" w:cs="Courier New"/>
      <w:sz w:val="20"/>
      <w:szCs w:val="20"/>
    </w:rPr>
  </w:style>
  <w:style w:type="paragraph" w:customStyle="1" w:styleId="afff">
    <w:name w:val="Пункт б/н"/>
    <w:basedOn w:val="a5"/>
    <w:uiPriority w:val="99"/>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character" w:customStyle="1" w:styleId="18">
    <w:name w:val="Обычный1 Знак"/>
    <w:link w:val="112"/>
    <w:uiPriority w:val="99"/>
    <w:locked/>
    <w:rsid w:val="00BB08D7"/>
    <w:rPr>
      <w:sz w:val="24"/>
      <w:szCs w:val="24"/>
      <w:lang w:val="ru-RU" w:eastAsia="ru-RU"/>
    </w:rPr>
  </w:style>
  <w:style w:type="paragraph" w:customStyle="1" w:styleId="112">
    <w:name w:val="Обычный11"/>
    <w:link w:val="18"/>
    <w:uiPriority w:val="99"/>
    <w:rsid w:val="00BB08D7"/>
    <w:pPr>
      <w:widowControl w:val="0"/>
      <w:autoSpaceDE w:val="0"/>
      <w:autoSpaceDN w:val="0"/>
      <w:spacing w:before="120" w:after="120"/>
      <w:ind w:firstLine="567"/>
      <w:jc w:val="both"/>
    </w:pPr>
    <w:rPr>
      <w:rFonts w:cs="Calibri"/>
    </w:rPr>
  </w:style>
  <w:style w:type="character" w:customStyle="1" w:styleId="afff0">
    <w:name w:val="Ариал Таблица Знак"/>
    <w:link w:val="afff1"/>
    <w:uiPriority w:val="99"/>
    <w:locked/>
    <w:rsid w:val="00BB08D7"/>
    <w:rPr>
      <w:rFonts w:ascii="Arial" w:hAnsi="Arial" w:cs="Arial"/>
      <w:sz w:val="24"/>
      <w:szCs w:val="24"/>
      <w:lang w:eastAsia="ru-RU"/>
    </w:rPr>
  </w:style>
  <w:style w:type="paragraph" w:customStyle="1" w:styleId="afff1">
    <w:name w:val="Ариал Таблица"/>
    <w:basedOn w:val="affe"/>
    <w:link w:val="afff0"/>
    <w:uiPriority w:val="99"/>
    <w:rsid w:val="00BB08D7"/>
    <w:pPr>
      <w:widowControl w:val="0"/>
      <w:adjustRightInd w:val="0"/>
      <w:spacing w:before="0" w:after="0" w:line="240" w:lineRule="auto"/>
      <w:ind w:firstLine="0"/>
    </w:pPr>
  </w:style>
  <w:style w:type="paragraph" w:customStyle="1" w:styleId="afff2">
    <w:name w:val="АриалТабл"/>
    <w:basedOn w:val="affe"/>
    <w:uiPriority w:val="99"/>
    <w:rsid w:val="00BB08D7"/>
    <w:pPr>
      <w:widowControl w:val="0"/>
      <w:adjustRightInd w:val="0"/>
      <w:spacing w:before="0" w:after="0" w:line="240" w:lineRule="auto"/>
      <w:ind w:firstLine="0"/>
    </w:pPr>
  </w:style>
  <w:style w:type="paragraph" w:customStyle="1" w:styleId="afff3">
    <w:name w:val="Стиль начало"/>
    <w:basedOn w:val="a5"/>
    <w:uiPriority w:val="99"/>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5"/>
    <w:uiPriority w:val="99"/>
    <w:rsid w:val="00BB08D7"/>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5"/>
    <w:uiPriority w:val="99"/>
    <w:rsid w:val="00BB08D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4">
    <w:name w:val="АриалСписок"/>
    <w:basedOn w:val="a5"/>
    <w:uiPriority w:val="99"/>
    <w:rsid w:val="00BB08D7"/>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5">
    <w:name w:val="Текст таблицы"/>
    <w:basedOn w:val="a5"/>
    <w:uiPriority w:val="99"/>
    <w:semiHidden/>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5"/>
    <w:uiPriority w:val="99"/>
    <w:rsid w:val="00BB08D7"/>
    <w:pPr>
      <w:numPr>
        <w:ilvl w:val="1"/>
        <w:numId w:val="21"/>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6">
    <w:name w:val="Подподподпункт"/>
    <w:basedOn w:val="a5"/>
    <w:uiPriority w:val="99"/>
    <w:rsid w:val="00BB08D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5"/>
    <w:uiPriority w:val="99"/>
    <w:rsid w:val="00BB08D7"/>
    <w:pPr>
      <w:numPr>
        <w:numId w:val="21"/>
      </w:numPr>
      <w:snapToGrid w:val="0"/>
      <w:spacing w:before="240" w:after="0" w:line="360" w:lineRule="auto"/>
      <w:jc w:val="center"/>
    </w:pPr>
    <w:rPr>
      <w:rFonts w:ascii="Arial" w:eastAsia="Times New Roman" w:hAnsi="Arial" w:cs="Arial"/>
      <w:b/>
      <w:bCs/>
      <w:sz w:val="28"/>
      <w:szCs w:val="28"/>
      <w:lang w:eastAsia="ru-RU"/>
    </w:rPr>
  </w:style>
  <w:style w:type="character" w:customStyle="1" w:styleId="43">
    <w:name w:val="Пункт_4 Знак"/>
    <w:link w:val="44"/>
    <w:uiPriority w:val="99"/>
    <w:locked/>
    <w:rsid w:val="00BB08D7"/>
    <w:rPr>
      <w:sz w:val="28"/>
      <w:szCs w:val="28"/>
    </w:rPr>
  </w:style>
  <w:style w:type="paragraph" w:customStyle="1" w:styleId="44">
    <w:name w:val="Пункт_4"/>
    <w:basedOn w:val="a5"/>
    <w:link w:val="43"/>
    <w:uiPriority w:val="99"/>
    <w:rsid w:val="00BB08D7"/>
    <w:pPr>
      <w:tabs>
        <w:tab w:val="num" w:pos="2880"/>
      </w:tabs>
      <w:spacing w:after="0" w:line="240" w:lineRule="auto"/>
      <w:ind w:left="2880" w:hanging="360"/>
      <w:jc w:val="both"/>
    </w:pPr>
    <w:rPr>
      <w:sz w:val="28"/>
      <w:szCs w:val="28"/>
      <w:lang w:eastAsia="ru-RU"/>
    </w:rPr>
  </w:style>
  <w:style w:type="paragraph" w:customStyle="1" w:styleId="rvps1">
    <w:name w:val="rvps1"/>
    <w:basedOn w:val="a5"/>
    <w:uiPriority w:val="99"/>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5"/>
    <w:uiPriority w:val="99"/>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5"/>
    <w:uiPriority w:val="99"/>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uiPriority w:val="99"/>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uiPriority w:val="99"/>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uiPriority w:val="99"/>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character" w:styleId="afff7">
    <w:name w:val="annotation reference"/>
    <w:basedOn w:val="a6"/>
    <w:uiPriority w:val="99"/>
    <w:semiHidden/>
    <w:rsid w:val="00BB08D7"/>
    <w:rPr>
      <w:sz w:val="16"/>
      <w:szCs w:val="16"/>
    </w:rPr>
  </w:style>
  <w:style w:type="character" w:customStyle="1" w:styleId="labelheaderlevel21">
    <w:name w:val="label_header_level_21"/>
    <w:uiPriority w:val="99"/>
    <w:rsid w:val="00BB08D7"/>
    <w:rPr>
      <w:b/>
      <w:bCs/>
      <w:color w:val="0000FF"/>
      <w:sz w:val="20"/>
      <w:szCs w:val="20"/>
    </w:rPr>
  </w:style>
  <w:style w:type="character" w:customStyle="1" w:styleId="FontStyle15">
    <w:name w:val="Font Style15"/>
    <w:uiPriority w:val="99"/>
    <w:rsid w:val="00BB08D7"/>
    <w:rPr>
      <w:rFonts w:ascii="Times New Roman" w:hAnsi="Times New Roman" w:cs="Times New Roman"/>
      <w:sz w:val="26"/>
      <w:szCs w:val="26"/>
    </w:rPr>
  </w:style>
  <w:style w:type="character" w:customStyle="1" w:styleId="afff8">
    <w:name w:val="комментарий"/>
    <w:uiPriority w:val="99"/>
    <w:rsid w:val="00BB08D7"/>
    <w:rPr>
      <w:b/>
      <w:bCs/>
      <w:i/>
      <w:iCs/>
      <w:shd w:val="clear" w:color="auto" w:fill="auto"/>
    </w:rPr>
  </w:style>
  <w:style w:type="character" w:customStyle="1" w:styleId="afff9">
    <w:name w:val="Основной шрифт"/>
    <w:uiPriority w:val="99"/>
    <w:semiHidden/>
    <w:rsid w:val="00BB08D7"/>
  </w:style>
  <w:style w:type="character" w:customStyle="1" w:styleId="afffa">
    <w:name w:val="Подпункт Знак"/>
    <w:uiPriority w:val="99"/>
    <w:rsid w:val="00BB08D7"/>
    <w:rPr>
      <w:sz w:val="28"/>
      <w:szCs w:val="28"/>
      <w:lang w:val="ru-RU" w:eastAsia="ru-RU"/>
    </w:rPr>
  </w:style>
  <w:style w:type="character" w:customStyle="1" w:styleId="FontStyle11">
    <w:name w:val="Font Style11"/>
    <w:uiPriority w:val="99"/>
    <w:rsid w:val="00BB08D7"/>
    <w:rPr>
      <w:rFonts w:ascii="Times New Roman" w:hAnsi="Times New Roman" w:cs="Times New Roman"/>
      <w:sz w:val="26"/>
      <w:szCs w:val="26"/>
    </w:rPr>
  </w:style>
  <w:style w:type="character" w:customStyle="1" w:styleId="Sp1">
    <w:name w:val="Sp1 Знак Знак"/>
    <w:uiPriority w:val="99"/>
    <w:rsid w:val="00BB08D7"/>
    <w:rPr>
      <w:b/>
      <w:bCs/>
      <w:kern w:val="24"/>
      <w:sz w:val="24"/>
      <w:szCs w:val="24"/>
      <w:lang w:val="ru-RU" w:eastAsia="ru-RU"/>
    </w:rPr>
  </w:style>
  <w:style w:type="character" w:customStyle="1" w:styleId="FontStyle33">
    <w:name w:val="Font Style33"/>
    <w:uiPriority w:val="99"/>
    <w:rsid w:val="00BB08D7"/>
    <w:rPr>
      <w:rFonts w:ascii="Times New Roman" w:hAnsi="Times New Roman" w:cs="Times New Roman"/>
      <w:sz w:val="26"/>
      <w:szCs w:val="26"/>
    </w:rPr>
  </w:style>
  <w:style w:type="character" w:customStyle="1" w:styleId="FontStyle57">
    <w:name w:val="Font Style57"/>
    <w:uiPriority w:val="99"/>
    <w:rsid w:val="00BB08D7"/>
    <w:rPr>
      <w:rFonts w:ascii="Times New Roman" w:hAnsi="Times New Roman" w:cs="Times New Roman"/>
      <w:b/>
      <w:bCs/>
      <w:sz w:val="20"/>
      <w:szCs w:val="20"/>
    </w:rPr>
  </w:style>
  <w:style w:type="character" w:customStyle="1" w:styleId="urtxtstd1">
    <w:name w:val="urtxtstd1"/>
    <w:uiPriority w:val="99"/>
    <w:rsid w:val="00BB08D7"/>
    <w:rPr>
      <w:rFonts w:ascii="Arial" w:hAnsi="Arial" w:cs="Arial"/>
      <w:sz w:val="17"/>
      <w:szCs w:val="17"/>
    </w:rPr>
  </w:style>
  <w:style w:type="character" w:customStyle="1" w:styleId="rvts9">
    <w:name w:val="rvts9"/>
    <w:uiPriority w:val="99"/>
    <w:rsid w:val="00BB08D7"/>
    <w:rPr>
      <w:rFonts w:ascii="Times New Roman" w:hAnsi="Times New Roman" w:cs="Times New Roman"/>
      <w:b/>
      <w:bCs/>
      <w:sz w:val="28"/>
      <w:szCs w:val="28"/>
    </w:rPr>
  </w:style>
  <w:style w:type="character" w:customStyle="1" w:styleId="rvts6">
    <w:name w:val="rvts6"/>
    <w:uiPriority w:val="99"/>
    <w:rsid w:val="00BB08D7"/>
    <w:rPr>
      <w:rFonts w:ascii="Times New Roman" w:hAnsi="Times New Roman" w:cs="Times New Roman"/>
      <w:sz w:val="24"/>
      <w:szCs w:val="24"/>
    </w:rPr>
  </w:style>
  <w:style w:type="character" w:customStyle="1" w:styleId="rvts30">
    <w:name w:val="rvts30"/>
    <w:uiPriority w:val="99"/>
    <w:rsid w:val="00BB08D7"/>
    <w:rPr>
      <w:rFonts w:ascii="Times New Roman" w:hAnsi="Times New Roman" w:cs="Times New Roman"/>
      <w:sz w:val="22"/>
      <w:szCs w:val="22"/>
    </w:rPr>
  </w:style>
  <w:style w:type="character" w:customStyle="1" w:styleId="rvts36">
    <w:name w:val="rvts36"/>
    <w:uiPriority w:val="99"/>
    <w:rsid w:val="00BB08D7"/>
    <w:rPr>
      <w:rFonts w:ascii="Times New Roman" w:hAnsi="Times New Roman" w:cs="Times New Roman"/>
      <w:color w:val="000000"/>
      <w:sz w:val="22"/>
      <w:szCs w:val="22"/>
    </w:rPr>
  </w:style>
  <w:style w:type="character" w:customStyle="1" w:styleId="rvts25">
    <w:name w:val="rvts25"/>
    <w:uiPriority w:val="99"/>
    <w:rsid w:val="00BB08D7"/>
    <w:rPr>
      <w:rFonts w:ascii="Times New Roman" w:hAnsi="Times New Roman" w:cs="Times New Roman"/>
      <w:b/>
      <w:bCs/>
      <w:i/>
      <w:iCs/>
      <w:shd w:val="clear" w:color="auto" w:fill="auto"/>
    </w:rPr>
  </w:style>
  <w:style w:type="character" w:customStyle="1" w:styleId="rvts46">
    <w:name w:val="rvts46"/>
    <w:uiPriority w:val="99"/>
    <w:rsid w:val="00BB08D7"/>
    <w:rPr>
      <w:rFonts w:ascii="Times New Roman" w:hAnsi="Times New Roman" w:cs="Times New Roman"/>
      <w:i/>
      <w:iCs/>
      <w:shd w:val="clear" w:color="auto" w:fill="auto"/>
    </w:rPr>
  </w:style>
  <w:style w:type="character" w:customStyle="1" w:styleId="urtxtstd">
    <w:name w:val="urtxtstd"/>
    <w:uiPriority w:val="99"/>
    <w:rsid w:val="00BB08D7"/>
  </w:style>
  <w:style w:type="table" w:styleId="afffb">
    <w:name w:val="Table Grid"/>
    <w:basedOn w:val="a7"/>
    <w:uiPriority w:val="39"/>
    <w:rsid w:val="00BB08D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5"/>
    <w:uiPriority w:val="99"/>
    <w:rsid w:val="00BB08D7"/>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BB08D7"/>
    <w:pPr>
      <w:numPr>
        <w:numId w:val="26"/>
      </w:numPr>
      <w:suppressAutoHyphens/>
      <w:spacing w:before="120" w:after="0" w:line="240" w:lineRule="auto"/>
    </w:pPr>
    <w:rPr>
      <w:rFonts w:ascii="Arial" w:eastAsia="Times New Roman" w:hAnsi="Arial" w:cs="Arial"/>
      <w:sz w:val="24"/>
      <w:szCs w:val="24"/>
      <w:lang w:val="en-US" w:eastAsia="ar-SA"/>
    </w:rPr>
  </w:style>
  <w:style w:type="paragraph" w:customStyle="1" w:styleId="afffc">
    <w:name w:val="Текст_бо"/>
    <w:basedOn w:val="aff"/>
    <w:autoRedefine/>
    <w:uiPriority w:val="99"/>
    <w:rsid w:val="00BB08D7"/>
    <w:pPr>
      <w:snapToGrid/>
      <w:jc w:val="center"/>
    </w:pPr>
    <w:rPr>
      <w:rFonts w:ascii="Times New Roman" w:hAnsi="Times New Roman" w:cs="Times New Roman"/>
      <w:b/>
      <w:bCs/>
      <w:sz w:val="26"/>
      <w:szCs w:val="26"/>
    </w:rPr>
  </w:style>
  <w:style w:type="paragraph" w:customStyle="1" w:styleId="afffd">
    <w:name w:val="текст смк"/>
    <w:basedOn w:val="a5"/>
    <w:link w:val="afffe"/>
    <w:uiPriority w:val="99"/>
    <w:rsid w:val="00BB08D7"/>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e">
    <w:name w:val="текст смк Знак"/>
    <w:link w:val="afffd"/>
    <w:uiPriority w:val="99"/>
    <w:locked/>
    <w:rsid w:val="00BB08D7"/>
    <w:rPr>
      <w:rFonts w:ascii="Times New Roman" w:hAnsi="Times New Roman" w:cs="Times New Roman"/>
      <w:sz w:val="20"/>
      <w:szCs w:val="20"/>
    </w:rPr>
  </w:style>
  <w:style w:type="character" w:styleId="affff">
    <w:name w:val="Strong"/>
    <w:basedOn w:val="a6"/>
    <w:uiPriority w:val="99"/>
    <w:qFormat/>
    <w:rsid w:val="00BB08D7"/>
    <w:rPr>
      <w:b/>
      <w:bCs/>
    </w:rPr>
  </w:style>
  <w:style w:type="character" w:styleId="affff0">
    <w:name w:val="footnote reference"/>
    <w:basedOn w:val="a6"/>
    <w:uiPriority w:val="99"/>
    <w:semiHidden/>
    <w:rsid w:val="00BB08D7"/>
    <w:rPr>
      <w:vertAlign w:val="superscript"/>
    </w:rPr>
  </w:style>
  <w:style w:type="character" w:customStyle="1" w:styleId="ListParagraph">
    <w:name w:val="List Paragraph Знак"/>
    <w:link w:val="ListParagraph1"/>
    <w:uiPriority w:val="99"/>
    <w:locked/>
    <w:rsid w:val="00BB08D7"/>
    <w:rPr>
      <w:rFonts w:ascii="Calibri" w:hAnsi="Calibri" w:cs="Calibri"/>
    </w:rPr>
  </w:style>
  <w:style w:type="paragraph" w:customStyle="1" w:styleId="a1">
    <w:name w:val="Текст_бюл смк"/>
    <w:basedOn w:val="afffd"/>
    <w:uiPriority w:val="99"/>
    <w:rsid w:val="00BB08D7"/>
    <w:pPr>
      <w:numPr>
        <w:numId w:val="28"/>
      </w:numPr>
    </w:pPr>
  </w:style>
  <w:style w:type="paragraph" w:customStyle="1" w:styleId="3b">
    <w:name w:val="Текст_бюл3"/>
    <w:basedOn w:val="a5"/>
    <w:uiPriority w:val="99"/>
    <w:rsid w:val="00BB08D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5"/>
    <w:uiPriority w:val="99"/>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rsid w:val="00BB08D7"/>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basedOn w:val="a5"/>
    <w:uiPriority w:val="99"/>
    <w:rsid w:val="00BB08D7"/>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BB08D7"/>
    <w:pPr>
      <w:autoSpaceDE w:val="0"/>
      <w:autoSpaceDN w:val="0"/>
      <w:spacing w:after="0" w:line="240" w:lineRule="auto"/>
    </w:pPr>
    <w:rPr>
      <w:rFonts w:ascii="Courier New" w:eastAsia="Times New Roman" w:hAnsi="Courier New" w:cs="Courier New"/>
      <w:sz w:val="20"/>
      <w:szCs w:val="20"/>
      <w:lang w:eastAsia="ru-RU"/>
    </w:rPr>
  </w:style>
  <w:style w:type="paragraph" w:styleId="affff1">
    <w:name w:val="List Paragraph"/>
    <w:basedOn w:val="a5"/>
    <w:uiPriority w:val="34"/>
    <w:qFormat/>
    <w:rsid w:val="00BB08D7"/>
    <w:pPr>
      <w:spacing w:after="0" w:line="240" w:lineRule="auto"/>
      <w:ind w:left="708"/>
    </w:pPr>
    <w:rPr>
      <w:rFonts w:ascii="Times New Roman" w:eastAsia="Times New Roman" w:hAnsi="Times New Roman" w:cs="Times New Roman"/>
      <w:sz w:val="24"/>
      <w:szCs w:val="24"/>
      <w:lang w:eastAsia="ru-RU"/>
    </w:rPr>
  </w:style>
  <w:style w:type="numbering" w:styleId="111111">
    <w:name w:val="Outline List 2"/>
    <w:basedOn w:val="a8"/>
    <w:uiPriority w:val="99"/>
    <w:locked/>
    <w:rsid w:val="001A46CB"/>
    <w:pPr>
      <w:numPr>
        <w:numId w:val="27"/>
      </w:numPr>
    </w:pPr>
  </w:style>
  <w:style w:type="numbering" w:customStyle="1" w:styleId="10">
    <w:name w:val="Стиль1"/>
    <w:rsid w:val="001A46CB"/>
    <w:pPr>
      <w:numPr>
        <w:numId w:val="22"/>
      </w:numPr>
    </w:pPr>
  </w:style>
  <w:style w:type="numbering" w:customStyle="1" w:styleId="22">
    <w:name w:val="Стиль2"/>
    <w:rsid w:val="001A46CB"/>
    <w:pPr>
      <w:numPr>
        <w:numId w:val="23"/>
      </w:numPr>
    </w:pPr>
  </w:style>
  <w:style w:type="numbering" w:customStyle="1" w:styleId="40">
    <w:name w:val="Стиль4"/>
    <w:rsid w:val="001A46CB"/>
    <w:pPr>
      <w:numPr>
        <w:numId w:val="24"/>
      </w:numPr>
    </w:pPr>
  </w:style>
  <w:style w:type="table" w:customStyle="1" w:styleId="19">
    <w:name w:val="Сетка таблицы1"/>
    <w:basedOn w:val="a7"/>
    <w:next w:val="afffb"/>
    <w:uiPriority w:val="39"/>
    <w:rsid w:val="0074746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044218">
      <w:bodyDiv w:val="1"/>
      <w:marLeft w:val="0"/>
      <w:marRight w:val="0"/>
      <w:marTop w:val="0"/>
      <w:marBottom w:val="0"/>
      <w:divBdr>
        <w:top w:val="none" w:sz="0" w:space="0" w:color="auto"/>
        <w:left w:val="none" w:sz="0" w:space="0" w:color="auto"/>
        <w:bottom w:val="none" w:sz="0" w:space="0" w:color="auto"/>
        <w:right w:val="none" w:sz="0" w:space="0" w:color="auto"/>
      </w:divBdr>
    </w:div>
    <w:div w:id="387152859">
      <w:bodyDiv w:val="1"/>
      <w:marLeft w:val="0"/>
      <w:marRight w:val="0"/>
      <w:marTop w:val="0"/>
      <w:marBottom w:val="0"/>
      <w:divBdr>
        <w:top w:val="none" w:sz="0" w:space="0" w:color="auto"/>
        <w:left w:val="none" w:sz="0" w:space="0" w:color="auto"/>
        <w:bottom w:val="none" w:sz="0" w:space="0" w:color="auto"/>
        <w:right w:val="none" w:sz="0" w:space="0" w:color="auto"/>
      </w:divBdr>
    </w:div>
    <w:div w:id="1389720562">
      <w:bodyDiv w:val="1"/>
      <w:marLeft w:val="0"/>
      <w:marRight w:val="0"/>
      <w:marTop w:val="0"/>
      <w:marBottom w:val="0"/>
      <w:divBdr>
        <w:top w:val="none" w:sz="0" w:space="0" w:color="auto"/>
        <w:left w:val="none" w:sz="0" w:space="0" w:color="auto"/>
        <w:bottom w:val="none" w:sz="0" w:space="0" w:color="auto"/>
        <w:right w:val="none" w:sz="0" w:space="0" w:color="auto"/>
      </w:divBdr>
    </w:div>
    <w:div w:id="1444423609">
      <w:bodyDiv w:val="1"/>
      <w:marLeft w:val="0"/>
      <w:marRight w:val="0"/>
      <w:marTop w:val="0"/>
      <w:marBottom w:val="0"/>
      <w:divBdr>
        <w:top w:val="none" w:sz="0" w:space="0" w:color="auto"/>
        <w:left w:val="none" w:sz="0" w:space="0" w:color="auto"/>
        <w:bottom w:val="none" w:sz="0" w:space="0" w:color="auto"/>
        <w:right w:val="none" w:sz="0" w:space="0" w:color="auto"/>
      </w:divBdr>
    </w:div>
    <w:div w:id="1446654905">
      <w:bodyDiv w:val="1"/>
      <w:marLeft w:val="0"/>
      <w:marRight w:val="0"/>
      <w:marTop w:val="0"/>
      <w:marBottom w:val="0"/>
      <w:divBdr>
        <w:top w:val="none" w:sz="0" w:space="0" w:color="auto"/>
        <w:left w:val="none" w:sz="0" w:space="0" w:color="auto"/>
        <w:bottom w:val="none" w:sz="0" w:space="0" w:color="auto"/>
        <w:right w:val="none" w:sz="0" w:space="0" w:color="auto"/>
      </w:divBdr>
    </w:div>
    <w:div w:id="1469976545">
      <w:bodyDiv w:val="1"/>
      <w:marLeft w:val="0"/>
      <w:marRight w:val="0"/>
      <w:marTop w:val="0"/>
      <w:marBottom w:val="0"/>
      <w:divBdr>
        <w:top w:val="none" w:sz="0" w:space="0" w:color="auto"/>
        <w:left w:val="none" w:sz="0" w:space="0" w:color="auto"/>
        <w:bottom w:val="none" w:sz="0" w:space="0" w:color="auto"/>
        <w:right w:val="none" w:sz="0" w:space="0" w:color="auto"/>
      </w:divBdr>
    </w:div>
    <w:div w:id="1662192294">
      <w:bodyDiv w:val="1"/>
      <w:marLeft w:val="0"/>
      <w:marRight w:val="0"/>
      <w:marTop w:val="0"/>
      <w:marBottom w:val="0"/>
      <w:divBdr>
        <w:top w:val="none" w:sz="0" w:space="0" w:color="auto"/>
        <w:left w:val="none" w:sz="0" w:space="0" w:color="auto"/>
        <w:bottom w:val="none" w:sz="0" w:space="0" w:color="auto"/>
        <w:right w:val="none" w:sz="0" w:space="0" w:color="auto"/>
      </w:divBdr>
    </w:div>
    <w:div w:id="1716000066">
      <w:bodyDiv w:val="1"/>
      <w:marLeft w:val="0"/>
      <w:marRight w:val="0"/>
      <w:marTop w:val="0"/>
      <w:marBottom w:val="0"/>
      <w:divBdr>
        <w:top w:val="none" w:sz="0" w:space="0" w:color="auto"/>
        <w:left w:val="none" w:sz="0" w:space="0" w:color="auto"/>
        <w:bottom w:val="none" w:sz="0" w:space="0" w:color="auto"/>
        <w:right w:val="none" w:sz="0" w:space="0" w:color="auto"/>
      </w:divBdr>
    </w:div>
    <w:div w:id="1743024903">
      <w:bodyDiv w:val="1"/>
      <w:marLeft w:val="0"/>
      <w:marRight w:val="0"/>
      <w:marTop w:val="0"/>
      <w:marBottom w:val="0"/>
      <w:divBdr>
        <w:top w:val="none" w:sz="0" w:space="0" w:color="auto"/>
        <w:left w:val="none" w:sz="0" w:space="0" w:color="auto"/>
        <w:bottom w:val="none" w:sz="0" w:space="0" w:color="auto"/>
        <w:right w:val="none" w:sz="0" w:space="0" w:color="auto"/>
      </w:divBdr>
    </w:div>
    <w:div w:id="2139061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vahitova@bashte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6DAE6FD7-891B-432D-BC33-3813A224E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4224</Words>
  <Characters>30830</Characters>
  <Application>Microsoft Office Word</Application>
  <DocSecurity>0</DocSecurity>
  <Lines>256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34985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Юрченко Ольга Олеговна</dc:creator>
  <cp:keywords/>
  <dc:description/>
  <cp:lastModifiedBy>Данилова Татьяна Владимировна</cp:lastModifiedBy>
  <cp:revision>3</cp:revision>
  <cp:lastPrinted>2020-09-16T06:57:00Z</cp:lastPrinted>
  <dcterms:created xsi:type="dcterms:W3CDTF">2020-09-17T11:06:00Z</dcterms:created>
  <dcterms:modified xsi:type="dcterms:W3CDTF">2020-09-17T11:28:00Z</dcterms:modified>
</cp:coreProperties>
</file>